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07EC" w14:textId="77777777" w:rsidR="00E8225A" w:rsidRPr="0028660B" w:rsidRDefault="00695ED5">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695ED5">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5969C4C8" w14:textId="77777777" w:rsidR="00E8225A" w:rsidRPr="0028660B" w:rsidRDefault="0034038C" w:rsidP="0095679C">
      <w:pPr>
        <w:spacing w:before="7"/>
        <w:ind w:left="1998" w:right="1872"/>
        <w:jc w:val="center"/>
        <w:rPr>
          <w:rFonts w:asciiTheme="majorBidi" w:hAnsiTheme="majorBidi" w:cstheme="majorBidi"/>
          <w:sz w:val="32"/>
          <w:szCs w:val="32"/>
        </w:rPr>
      </w:pPr>
      <w:r w:rsidRPr="0028660B">
        <w:rPr>
          <w:rFonts w:asciiTheme="majorBidi" w:hAnsiTheme="majorBidi" w:cstheme="majorBidi"/>
          <w:b/>
          <w:w w:val="99"/>
          <w:sz w:val="32"/>
          <w:szCs w:val="32"/>
        </w:rPr>
        <w:t>Ministry</w:t>
      </w:r>
      <w:r w:rsidRPr="0028660B">
        <w:rPr>
          <w:rFonts w:asciiTheme="majorBidi" w:hAnsiTheme="majorBidi" w:cstheme="majorBidi"/>
          <w:b/>
          <w:sz w:val="32"/>
          <w:szCs w:val="32"/>
        </w:rPr>
        <w:t xml:space="preserve"> </w:t>
      </w:r>
      <w:r w:rsidRPr="0028660B">
        <w:rPr>
          <w:rFonts w:asciiTheme="majorBidi" w:hAnsiTheme="majorBidi" w:cstheme="majorBidi"/>
          <w:b/>
          <w:w w:val="99"/>
          <w:sz w:val="32"/>
          <w:szCs w:val="32"/>
        </w:rPr>
        <w:t>of</w:t>
      </w:r>
      <w:r w:rsidRPr="0028660B">
        <w:rPr>
          <w:rFonts w:asciiTheme="majorBidi" w:hAnsiTheme="majorBidi" w:cstheme="majorBidi"/>
          <w:b/>
          <w:sz w:val="32"/>
          <w:szCs w:val="32"/>
        </w:rPr>
        <w:t xml:space="preserve"> </w:t>
      </w:r>
      <w:r w:rsidR="0095679C">
        <w:rPr>
          <w:rFonts w:asciiTheme="majorBidi" w:hAnsiTheme="majorBidi" w:cstheme="majorBidi"/>
          <w:b/>
          <w:w w:val="99"/>
          <w:sz w:val="32"/>
          <w:szCs w:val="32"/>
        </w:rPr>
        <w:t>Finance</w:t>
      </w:r>
    </w:p>
    <w:p w14:paraId="49AF1E9F" w14:textId="77777777" w:rsidR="00E8225A" w:rsidRPr="0028660B" w:rsidRDefault="0034038C">
      <w:pPr>
        <w:spacing w:line="360" w:lineRule="exact"/>
        <w:ind w:left="3127" w:right="2819"/>
        <w:jc w:val="center"/>
        <w:rPr>
          <w:rFonts w:asciiTheme="majorBidi" w:hAnsiTheme="majorBidi" w:cstheme="majorBidi"/>
          <w:sz w:val="32"/>
          <w:szCs w:val="32"/>
        </w:rPr>
      </w:pPr>
      <w:r w:rsidRPr="0028660B">
        <w:rPr>
          <w:rFonts w:asciiTheme="majorBidi" w:hAnsiTheme="majorBidi" w:cstheme="majorBidi"/>
          <w:w w:val="99"/>
          <w:sz w:val="32"/>
          <w:szCs w:val="32"/>
        </w:rPr>
        <w:t>Republic</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of</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bookmarkStart w:id="0" w:name="_Hlk75531946"/>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(ToR)</w:t>
      </w:r>
    </w:p>
    <w:bookmarkEnd w:id="0"/>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r w:rsidRPr="0028660B">
        <w:rPr>
          <w:rFonts w:asciiTheme="majorBidi" w:hAnsiTheme="majorBidi" w:cstheme="majorBidi"/>
          <w:color w:val="16375E"/>
          <w:w w:val="99"/>
          <w:sz w:val="44"/>
          <w:szCs w:val="44"/>
        </w:rPr>
        <w:t>for</w:t>
      </w:r>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D62BA1" w:rsidRDefault="00E8225A">
      <w:pPr>
        <w:spacing w:line="200" w:lineRule="exact"/>
        <w:rPr>
          <w:rFonts w:asciiTheme="majorBidi" w:hAnsiTheme="majorBidi" w:cstheme="majorBidi"/>
          <w:sz w:val="24"/>
          <w:szCs w:val="24"/>
        </w:rPr>
      </w:pPr>
    </w:p>
    <w:p w14:paraId="4F849F9C" w14:textId="0652FBE3" w:rsidR="00D62BA1" w:rsidRPr="00D62BA1" w:rsidRDefault="00D62BA1" w:rsidP="009860A9">
      <w:pPr>
        <w:jc w:val="center"/>
        <w:rPr>
          <w:rFonts w:asciiTheme="majorBidi" w:hAnsiTheme="majorBidi" w:cstheme="majorBidi"/>
          <w:b/>
          <w:bCs/>
          <w:sz w:val="28"/>
          <w:szCs w:val="28"/>
        </w:rPr>
      </w:pPr>
      <w:r w:rsidRPr="00D62BA1">
        <w:rPr>
          <w:rFonts w:asciiTheme="majorBidi" w:hAnsiTheme="majorBidi" w:cstheme="majorBidi"/>
          <w:b/>
          <w:bCs/>
          <w:sz w:val="28"/>
          <w:szCs w:val="28"/>
        </w:rPr>
        <w:t xml:space="preserve">DEVELOPMENT OF </w:t>
      </w:r>
      <w:r w:rsidR="00AE2095" w:rsidRPr="00D62BA1">
        <w:rPr>
          <w:rFonts w:asciiTheme="majorBidi" w:hAnsiTheme="majorBidi" w:cstheme="majorBidi"/>
          <w:b/>
          <w:bCs/>
          <w:sz w:val="28"/>
          <w:szCs w:val="28"/>
        </w:rPr>
        <w:t>A</w:t>
      </w:r>
      <w:r w:rsidR="00AE2095">
        <w:rPr>
          <w:rFonts w:asciiTheme="majorBidi" w:hAnsiTheme="majorBidi" w:cstheme="majorBidi"/>
          <w:b/>
          <w:bCs/>
          <w:sz w:val="28"/>
          <w:szCs w:val="28"/>
        </w:rPr>
        <w:t xml:space="preserve"> </w:t>
      </w:r>
      <w:r w:rsidR="00AE2095" w:rsidRPr="00AE2095">
        <w:rPr>
          <w:rFonts w:asciiTheme="majorBidi" w:hAnsiTheme="majorBidi" w:cstheme="majorBidi"/>
          <w:b/>
          <w:bCs/>
          <w:sz w:val="28"/>
          <w:szCs w:val="28"/>
        </w:rPr>
        <w:t xml:space="preserve">TECHNICAL AND VOCATIONAL EDUCATION AND TRAINING (TVET) </w:t>
      </w:r>
      <w:r w:rsidRPr="00D62BA1">
        <w:rPr>
          <w:rFonts w:asciiTheme="majorBidi" w:hAnsiTheme="majorBidi" w:cstheme="majorBidi"/>
          <w:b/>
          <w:bCs/>
          <w:sz w:val="28"/>
          <w:szCs w:val="28"/>
        </w:rPr>
        <w:t xml:space="preserve">CENTER WITH STUDENT ACCOMMODATION AT </w:t>
      </w:r>
      <w:r w:rsidR="00363CE2">
        <w:rPr>
          <w:rFonts w:asciiTheme="majorBidi" w:hAnsiTheme="majorBidi" w:cstheme="majorBidi"/>
          <w:b/>
          <w:bCs/>
          <w:sz w:val="28"/>
          <w:szCs w:val="28"/>
        </w:rPr>
        <w:t>R.ALIFUSHI</w:t>
      </w:r>
      <w:r w:rsidRPr="00D62BA1">
        <w:rPr>
          <w:rFonts w:asciiTheme="majorBidi" w:hAnsiTheme="majorBidi" w:cstheme="majorBidi"/>
          <w:b/>
          <w:bCs/>
          <w:sz w:val="28"/>
          <w:szCs w:val="28"/>
        </w:rPr>
        <w:t xml:space="preserve"> UN</w:t>
      </w:r>
      <w:r w:rsidR="009860A9">
        <w:rPr>
          <w:rFonts w:asciiTheme="majorBidi" w:hAnsiTheme="majorBidi" w:cstheme="majorBidi"/>
          <w:b/>
          <w:bCs/>
          <w:sz w:val="28"/>
          <w:szCs w:val="28"/>
        </w:rPr>
        <w:t xml:space="preserve">DER BUILD, FINANCE AND OPERATE </w:t>
      </w:r>
      <w:r w:rsidRPr="00D62BA1">
        <w:rPr>
          <w:rFonts w:asciiTheme="majorBidi" w:hAnsiTheme="majorBidi" w:cstheme="majorBidi"/>
          <w:b/>
          <w:bCs/>
          <w:sz w:val="28"/>
          <w:szCs w:val="28"/>
        </w:rPr>
        <w:t>PUBLIC PRIVATE PARTNERSHIP MODEL</w:t>
      </w:r>
    </w:p>
    <w:p w14:paraId="1ECABF1F" w14:textId="77777777" w:rsidR="00E8225A" w:rsidRPr="0028660B" w:rsidRDefault="00E8225A">
      <w:pPr>
        <w:spacing w:line="200" w:lineRule="exact"/>
        <w:rPr>
          <w:rFonts w:asciiTheme="majorBidi" w:hAnsiTheme="majorBidi" w:cstheme="majorBidi"/>
        </w:rPr>
      </w:pPr>
    </w:p>
    <w:p w14:paraId="6312C627"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6D60142F" w14:textId="42680D18" w:rsidR="00E8225A" w:rsidRPr="0095679C" w:rsidRDefault="0034038C" w:rsidP="009860A9">
      <w:pPr>
        <w:ind w:left="3377" w:right="3067"/>
        <w:jc w:val="center"/>
        <w:rPr>
          <w:rFonts w:asciiTheme="majorBidi" w:hAnsiTheme="majorBidi" w:cstheme="majorBidi"/>
          <w:sz w:val="32"/>
          <w:szCs w:val="32"/>
        </w:rPr>
      </w:pPr>
      <w:r w:rsidRPr="009860A9">
        <w:rPr>
          <w:rFonts w:asciiTheme="majorBidi" w:hAnsiTheme="majorBidi" w:cstheme="majorBidi"/>
          <w:w w:val="99"/>
          <w:sz w:val="32"/>
          <w:szCs w:val="32"/>
        </w:rPr>
        <w:t>TES/2021/W-</w:t>
      </w:r>
      <w:r w:rsidR="009860A9" w:rsidRPr="009860A9">
        <w:rPr>
          <w:rFonts w:asciiTheme="majorBidi" w:hAnsiTheme="majorBidi" w:cstheme="majorBidi"/>
          <w:w w:val="99"/>
          <w:sz w:val="32"/>
          <w:szCs w:val="32"/>
        </w:rPr>
        <w:t>115</w:t>
      </w:r>
    </w:p>
    <w:p w14:paraId="19F33E0C" w14:textId="77777777" w:rsidR="00E8225A" w:rsidRPr="0095679C" w:rsidRDefault="00E8225A">
      <w:pPr>
        <w:spacing w:line="140" w:lineRule="exact"/>
        <w:rPr>
          <w:rFonts w:asciiTheme="majorBidi" w:hAnsiTheme="majorBidi" w:cstheme="majorBidi"/>
          <w:sz w:val="15"/>
          <w:szCs w:val="15"/>
        </w:rPr>
      </w:pP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77777777" w:rsidR="00774766" w:rsidRPr="0095679C" w:rsidRDefault="0034038C" w:rsidP="00774766">
      <w:pPr>
        <w:ind w:left="3496" w:right="3191" w:firstLine="4"/>
        <w:jc w:val="center"/>
        <w:rPr>
          <w:rFonts w:asciiTheme="majorBidi" w:hAnsiTheme="majorBidi" w:cstheme="majorBidi"/>
          <w:sz w:val="24"/>
          <w:szCs w:val="24"/>
        </w:rPr>
      </w:pPr>
      <w:r w:rsidRPr="0095679C">
        <w:rPr>
          <w:rFonts w:asciiTheme="majorBidi" w:hAnsiTheme="majorBidi" w:cstheme="majorBidi"/>
          <w:b/>
          <w:sz w:val="24"/>
          <w:szCs w:val="24"/>
        </w:rPr>
        <w:t xml:space="preserve">Issued by: </w:t>
      </w:r>
    </w:p>
    <w:p w14:paraId="572DFFEF" w14:textId="73716CB8" w:rsidR="00E8225A" w:rsidRPr="0028660B" w:rsidRDefault="0095679C" w:rsidP="0095679C">
      <w:pPr>
        <w:ind w:left="3496" w:right="3191" w:firstLine="4"/>
        <w:jc w:val="center"/>
        <w:rPr>
          <w:rFonts w:asciiTheme="majorBidi" w:hAnsiTheme="majorBidi" w:cstheme="majorBidi"/>
          <w:sz w:val="24"/>
          <w:szCs w:val="24"/>
        </w:rPr>
        <w:sectPr w:rsidR="00E8225A" w:rsidRPr="0028660B">
          <w:pgSz w:w="11920" w:h="16840"/>
          <w:pgMar w:top="280" w:right="1420" w:bottom="280" w:left="1680" w:header="720" w:footer="720" w:gutter="0"/>
          <w:cols w:space="720"/>
        </w:sectPr>
      </w:pPr>
      <w:r w:rsidRPr="0095679C">
        <w:rPr>
          <w:rFonts w:asciiTheme="majorBidi" w:hAnsiTheme="majorBidi" w:cstheme="majorBidi"/>
          <w:sz w:val="24"/>
          <w:szCs w:val="24"/>
        </w:rPr>
        <w:t>National Tender</w:t>
      </w:r>
      <w:r w:rsidR="001E05E8" w:rsidRPr="0095679C">
        <w:rPr>
          <w:rFonts w:asciiTheme="majorBidi" w:hAnsiTheme="majorBidi" w:cstheme="majorBidi"/>
          <w:sz w:val="24"/>
          <w:szCs w:val="24"/>
        </w:rPr>
        <w:t xml:space="preserve"> </w:t>
      </w:r>
      <w:r w:rsidRPr="0095679C">
        <w:rPr>
          <w:rFonts w:asciiTheme="majorBidi" w:hAnsiTheme="majorBidi" w:cstheme="majorBidi"/>
          <w:sz w:val="24"/>
          <w:szCs w:val="24"/>
        </w:rPr>
        <w:t>Ministry of Finance</w:t>
      </w:r>
      <w:r w:rsidR="0034038C" w:rsidRPr="0095679C">
        <w:rPr>
          <w:rFonts w:asciiTheme="majorBidi" w:hAnsiTheme="majorBidi" w:cstheme="majorBidi"/>
          <w:sz w:val="24"/>
          <w:szCs w:val="24"/>
        </w:rPr>
        <w:t xml:space="preserve"> </w:t>
      </w:r>
      <w:r w:rsidRPr="0095679C">
        <w:rPr>
          <w:rFonts w:asciiTheme="majorBidi" w:hAnsiTheme="majorBidi" w:cstheme="majorBidi"/>
          <w:sz w:val="24"/>
          <w:szCs w:val="24"/>
        </w:rPr>
        <w:t xml:space="preserve">Republic </w:t>
      </w:r>
      <w:r w:rsidR="0034038C" w:rsidRPr="0095679C">
        <w:rPr>
          <w:rFonts w:asciiTheme="majorBidi" w:hAnsiTheme="majorBidi" w:cstheme="majorBidi"/>
          <w:sz w:val="24"/>
          <w:szCs w:val="24"/>
        </w:rPr>
        <w:t>of Maldiv</w:t>
      </w:r>
      <w:r w:rsidR="00D62BA1">
        <w:rPr>
          <w:rFonts w:asciiTheme="majorBidi" w:hAnsiTheme="majorBidi" w:cstheme="majorBidi"/>
          <w:sz w:val="24"/>
          <w:szCs w:val="24"/>
        </w:rPr>
        <w:t>es</w:t>
      </w:r>
    </w:p>
    <w:p w14:paraId="1AC05469" w14:textId="77777777" w:rsidR="00E8225A" w:rsidRPr="0028660B" w:rsidRDefault="00E8225A">
      <w:pPr>
        <w:spacing w:before="4" w:line="100" w:lineRule="exact"/>
        <w:rPr>
          <w:rFonts w:asciiTheme="majorBidi" w:hAnsiTheme="majorBidi" w:cstheme="majorBidi"/>
          <w:sz w:val="10"/>
          <w:szCs w:val="10"/>
        </w:rPr>
      </w:pPr>
    </w:p>
    <w:p w14:paraId="5F72F8CA" w14:textId="77777777" w:rsidR="00E8225A" w:rsidRPr="0028660B" w:rsidRDefault="00E8225A">
      <w:pPr>
        <w:spacing w:line="200" w:lineRule="exact"/>
        <w:rPr>
          <w:rFonts w:asciiTheme="majorBidi" w:hAnsiTheme="majorBidi" w:cstheme="majorBidi"/>
        </w:rPr>
      </w:pPr>
    </w:p>
    <w:p w14:paraId="3C8DC22C" w14:textId="73075243" w:rsidR="0095679C" w:rsidRPr="0095679C" w:rsidRDefault="0095679C" w:rsidP="009860A9">
      <w:pPr>
        <w:bidi/>
        <w:jc w:val="center"/>
        <w:rPr>
          <w:rFonts w:ascii="A_Bismillah" w:hAnsi="A_Bismillah" w:cs="DAM_Nala"/>
          <w:sz w:val="44"/>
          <w:szCs w:val="44"/>
          <w:lang w:bidi="dv-MV"/>
        </w:rPr>
      </w:pPr>
      <w:proofErr w:type="gramStart"/>
      <w:r w:rsidRPr="0095679C">
        <w:rPr>
          <w:rFonts w:ascii="A_Bismillah" w:hAnsi="A_Bismillah" w:cs="DAM_Nala"/>
          <w:sz w:val="44"/>
          <w:szCs w:val="44"/>
          <w:lang w:bidi="dv-MV"/>
        </w:rPr>
        <w:t>c</w:t>
      </w:r>
      <w:proofErr w:type="gramEnd"/>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41EC38F8" w14:textId="77777777" w:rsidR="0095679C"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 xml:space="preserve">Ministry of Finance </w:t>
      </w:r>
    </w:p>
    <w:p w14:paraId="30EFDCA3" w14:textId="77777777" w:rsidR="00E8225A" w:rsidRDefault="0095679C" w:rsidP="009D625F">
      <w:pPr>
        <w:pStyle w:val="Header"/>
        <w:jc w:val="center"/>
        <w:rPr>
          <w:rFonts w:asciiTheme="majorBidi" w:hAnsiTheme="majorBidi" w:cstheme="majorBidi"/>
          <w:sz w:val="28"/>
          <w:szCs w:val="28"/>
        </w:rPr>
      </w:pPr>
      <w:r w:rsidRPr="0095679C">
        <w:rPr>
          <w:rFonts w:asciiTheme="majorBidi" w:hAnsiTheme="majorBidi" w:cstheme="majorBidi"/>
          <w:sz w:val="28"/>
          <w:szCs w:val="28"/>
        </w:rPr>
        <w:t>Male’, Maldives</w:t>
      </w:r>
    </w:p>
    <w:p w14:paraId="242305EF" w14:textId="77777777" w:rsidR="009D625F" w:rsidRDefault="009D625F" w:rsidP="009D625F">
      <w:pPr>
        <w:pStyle w:val="Header"/>
        <w:jc w:val="center"/>
        <w:rPr>
          <w:rFonts w:asciiTheme="majorBidi" w:hAnsiTheme="majorBidi" w:cstheme="majorBidi"/>
          <w:sz w:val="28"/>
          <w:szCs w:val="28"/>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0"/>
        <w:gridCol w:w="1970"/>
      </w:tblGrid>
      <w:tr w:rsidR="009D625F" w:rsidRPr="003231B5" w14:paraId="5042357F" w14:textId="77777777" w:rsidTr="009D3A07">
        <w:trPr>
          <w:trHeight w:val="458"/>
        </w:trPr>
        <w:tc>
          <w:tcPr>
            <w:tcW w:w="3961" w:type="pct"/>
            <w:vAlign w:val="center"/>
          </w:tcPr>
          <w:p w14:paraId="6EA77212" w14:textId="6C645F37" w:rsidR="009D625F" w:rsidRPr="009860A9" w:rsidRDefault="009D625F" w:rsidP="009860A9">
            <w:pPr>
              <w:ind w:left="-137" w:firstLine="90"/>
              <w:rPr>
                <w:rFonts w:asciiTheme="majorBidi" w:hAnsiTheme="majorBidi" w:cstheme="majorBidi"/>
                <w:sz w:val="22"/>
                <w:szCs w:val="22"/>
                <w:rtl/>
                <w:lang w:bidi="dv-MV"/>
              </w:rPr>
            </w:pPr>
            <w:r w:rsidRPr="009860A9">
              <w:rPr>
                <w:rFonts w:asciiTheme="majorBidi" w:hAnsiTheme="majorBidi" w:cstheme="majorBidi"/>
                <w:sz w:val="22"/>
                <w:szCs w:val="22"/>
              </w:rPr>
              <w:t>(IUL)13-K/13/2021/</w:t>
            </w:r>
            <w:r w:rsidR="009860A9" w:rsidRPr="009860A9">
              <w:rPr>
                <w:rFonts w:asciiTheme="majorBidi" w:hAnsiTheme="majorBidi" w:cstheme="majorBidi"/>
                <w:sz w:val="22"/>
                <w:szCs w:val="22"/>
                <w:lang w:bidi="dv-MV"/>
              </w:rPr>
              <w:t>242</w:t>
            </w:r>
            <w:r w:rsidRPr="009860A9">
              <w:rPr>
                <w:rFonts w:asciiTheme="majorBidi" w:hAnsiTheme="majorBidi" w:cstheme="majorBidi"/>
                <w:sz w:val="22"/>
                <w:szCs w:val="22"/>
              </w:rPr>
              <w:t xml:space="preserve">                              </w:t>
            </w:r>
          </w:p>
        </w:tc>
        <w:tc>
          <w:tcPr>
            <w:tcW w:w="1039" w:type="pct"/>
            <w:vAlign w:val="center"/>
          </w:tcPr>
          <w:p w14:paraId="28D00AFC" w14:textId="77777777" w:rsidR="009D625F" w:rsidRPr="009860A9" w:rsidRDefault="009D625F" w:rsidP="009D3A07">
            <w:pPr>
              <w:rPr>
                <w:rFonts w:asciiTheme="majorBidi" w:hAnsiTheme="majorBidi" w:cstheme="majorBidi"/>
                <w:sz w:val="22"/>
                <w:szCs w:val="22"/>
                <w:rtl/>
                <w:lang w:bidi="dv-MV"/>
              </w:rPr>
            </w:pPr>
            <w:r w:rsidRPr="009860A9">
              <w:rPr>
                <w:rFonts w:asciiTheme="majorBidi" w:hAnsiTheme="majorBidi" w:cstheme="majorBidi"/>
                <w:sz w:val="22"/>
                <w:szCs w:val="22"/>
                <w:lang w:bidi="dv-MV"/>
              </w:rPr>
              <w:t>Reference Number:</w:t>
            </w:r>
          </w:p>
        </w:tc>
      </w:tr>
    </w:tbl>
    <w:p w14:paraId="583D75C4" w14:textId="77777777" w:rsidR="009D625F" w:rsidRPr="00A0113C" w:rsidRDefault="009D625F" w:rsidP="009D625F">
      <w:pPr>
        <w:bidi/>
        <w:ind w:right="72"/>
        <w:jc w:val="center"/>
        <w:rPr>
          <w:rFonts w:cs="A_Faruma"/>
          <w:b/>
          <w:bCs/>
          <w:color w:val="FFFFFF"/>
          <w:sz w:val="36"/>
          <w:szCs w:val="36"/>
          <w:lang w:bidi="dv-MV"/>
        </w:rPr>
      </w:pP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 xml:space="preserve"> </w:t>
      </w: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REQUEST FOR EXPRESSION OF INTEREST</w:t>
      </w:r>
      <w:r w:rsidRPr="00A0113C">
        <w:rPr>
          <w:rFonts w:cs="A_Faruma"/>
          <w:b/>
          <w:bCs/>
          <w:color w:val="FFFFFF"/>
          <w:sz w:val="36"/>
          <w:szCs w:val="36"/>
          <w:highlight w:val="black"/>
          <w:lang w:bidi="dv-MV"/>
        </w:rPr>
        <w:t xml:space="preserve">    </w:t>
      </w:r>
    </w:p>
    <w:p w14:paraId="48DBD6D0" w14:textId="77777777" w:rsidR="009D625F" w:rsidRDefault="009D625F" w:rsidP="009D625F">
      <w:pPr>
        <w:rPr>
          <w:rFonts w:asciiTheme="majorBidi" w:hAnsiTheme="majorBidi" w:cstheme="majorBidi"/>
          <w:sz w:val="16"/>
          <w:szCs w:val="16"/>
          <w:lang w:bidi="dv-MV"/>
        </w:rPr>
      </w:pPr>
    </w:p>
    <w:p w14:paraId="205D580B" w14:textId="77777777" w:rsidR="009860A9" w:rsidRPr="00723EB8" w:rsidRDefault="009860A9" w:rsidP="009860A9">
      <w:pPr>
        <w:pStyle w:val="ListParagraph"/>
        <w:numPr>
          <w:ilvl w:val="0"/>
          <w:numId w:val="13"/>
        </w:numPr>
        <w:ind w:left="720" w:hanging="540"/>
        <w:jc w:val="both"/>
        <w:rPr>
          <w:rFonts w:asciiTheme="minorHAnsi" w:hAnsiTheme="minorHAnsi" w:cstheme="minorHAnsi"/>
          <w:b/>
          <w:bCs/>
          <w:spacing w:val="6"/>
          <w:u w:val="single"/>
        </w:rPr>
      </w:pPr>
      <w:r w:rsidRPr="005810AF">
        <w:rPr>
          <w:sz w:val="22"/>
          <w:szCs w:val="22"/>
        </w:rPr>
        <w:t>The Ministry of Finance (</w:t>
      </w:r>
      <w:proofErr w:type="spellStart"/>
      <w:r w:rsidRPr="005810AF">
        <w:rPr>
          <w:sz w:val="22"/>
          <w:szCs w:val="22"/>
        </w:rPr>
        <w:t>MoF</w:t>
      </w:r>
      <w:proofErr w:type="spellEnd"/>
      <w:r w:rsidRPr="005810AF">
        <w:rPr>
          <w:sz w:val="22"/>
          <w:szCs w:val="22"/>
        </w:rPr>
        <w:t xml:space="preserve">) on behalf of Ministry of </w:t>
      </w:r>
      <w:r>
        <w:rPr>
          <w:sz w:val="22"/>
          <w:szCs w:val="22"/>
        </w:rPr>
        <w:t>Higher Education</w:t>
      </w:r>
      <w:r w:rsidRPr="005810AF">
        <w:rPr>
          <w:sz w:val="22"/>
          <w:szCs w:val="22"/>
        </w:rPr>
        <w:t xml:space="preserve"> invites interested proponents to indicate their interest for the </w:t>
      </w:r>
      <w:r>
        <w:rPr>
          <w:sz w:val="22"/>
          <w:szCs w:val="22"/>
        </w:rPr>
        <w:t xml:space="preserve">following works under Build, Finance and Operate Public Private Partnership Model. </w:t>
      </w:r>
    </w:p>
    <w:p w14:paraId="38075179" w14:textId="77777777" w:rsidR="009860A9" w:rsidRPr="00723EB8" w:rsidRDefault="009860A9" w:rsidP="009860A9">
      <w:pPr>
        <w:pStyle w:val="ListParagraph"/>
        <w:jc w:val="both"/>
        <w:rPr>
          <w:rFonts w:asciiTheme="minorHAnsi" w:hAnsiTheme="minorHAnsi" w:cstheme="minorHAnsi"/>
          <w:b/>
          <w:bCs/>
          <w:spacing w:val="6"/>
          <w:u w:val="single"/>
        </w:rPr>
      </w:pPr>
    </w:p>
    <w:tbl>
      <w:tblPr>
        <w:tblStyle w:val="TableGrid"/>
        <w:tblW w:w="9270" w:type="dxa"/>
        <w:tblInd w:w="445" w:type="dxa"/>
        <w:tblLook w:val="04A0" w:firstRow="1" w:lastRow="0" w:firstColumn="1" w:lastColumn="0" w:noHBand="0" w:noVBand="1"/>
      </w:tblPr>
      <w:tblGrid>
        <w:gridCol w:w="2610"/>
        <w:gridCol w:w="6660"/>
      </w:tblGrid>
      <w:tr w:rsidR="009860A9" w:rsidRPr="001A7B65" w14:paraId="78B35AF6" w14:textId="77777777" w:rsidTr="00646061">
        <w:trPr>
          <w:trHeight w:val="460"/>
        </w:trPr>
        <w:tc>
          <w:tcPr>
            <w:tcW w:w="2610" w:type="dxa"/>
            <w:vAlign w:val="center"/>
          </w:tcPr>
          <w:p w14:paraId="0BCD60A2" w14:textId="77777777" w:rsidR="009860A9" w:rsidRPr="007B4B3C" w:rsidRDefault="009860A9" w:rsidP="00646061">
            <w:pPr>
              <w:pStyle w:val="ListParagraph"/>
              <w:ind w:left="270"/>
              <w:jc w:val="center"/>
              <w:rPr>
                <w:b/>
                <w:bCs/>
                <w:sz w:val="22"/>
                <w:szCs w:val="22"/>
              </w:rPr>
            </w:pPr>
            <w:r w:rsidRPr="007B4B3C">
              <w:rPr>
                <w:b/>
                <w:bCs/>
                <w:sz w:val="22"/>
                <w:szCs w:val="22"/>
              </w:rPr>
              <w:t>Procurement Number</w:t>
            </w:r>
          </w:p>
        </w:tc>
        <w:tc>
          <w:tcPr>
            <w:tcW w:w="6660" w:type="dxa"/>
            <w:vAlign w:val="center"/>
          </w:tcPr>
          <w:p w14:paraId="6100D9E0" w14:textId="77777777" w:rsidR="009860A9" w:rsidRPr="007B4B3C" w:rsidRDefault="009860A9" w:rsidP="00646061">
            <w:pPr>
              <w:pStyle w:val="ListParagraph"/>
              <w:ind w:left="270"/>
              <w:rPr>
                <w:b/>
                <w:bCs/>
                <w:sz w:val="22"/>
                <w:szCs w:val="22"/>
              </w:rPr>
            </w:pPr>
            <w:r w:rsidRPr="007B4B3C">
              <w:rPr>
                <w:rFonts w:cs="MV Boli"/>
                <w:b/>
                <w:bCs/>
                <w:sz w:val="22"/>
                <w:szCs w:val="22"/>
                <w:lang w:bidi="dv-MV"/>
              </w:rPr>
              <w:t>Procurement</w:t>
            </w:r>
            <w:r w:rsidRPr="007B4B3C">
              <w:rPr>
                <w:b/>
                <w:bCs/>
                <w:sz w:val="22"/>
                <w:szCs w:val="22"/>
              </w:rPr>
              <w:t xml:space="preserve"> Name</w:t>
            </w:r>
          </w:p>
        </w:tc>
      </w:tr>
      <w:tr w:rsidR="009860A9" w:rsidRPr="001A7B65" w14:paraId="569C2CEE" w14:textId="77777777" w:rsidTr="00646061">
        <w:trPr>
          <w:trHeight w:val="860"/>
        </w:trPr>
        <w:tc>
          <w:tcPr>
            <w:tcW w:w="2610" w:type="dxa"/>
            <w:vAlign w:val="center"/>
          </w:tcPr>
          <w:p w14:paraId="13B5817C" w14:textId="77777777" w:rsidR="009860A9" w:rsidRPr="009F4695" w:rsidRDefault="009860A9" w:rsidP="00646061">
            <w:pPr>
              <w:jc w:val="center"/>
              <w:rPr>
                <w:rFonts w:asciiTheme="majorBidi" w:hAnsiTheme="majorBidi" w:cstheme="majorBidi"/>
                <w:sz w:val="22"/>
                <w:szCs w:val="22"/>
              </w:rPr>
            </w:pPr>
            <w:r w:rsidRPr="009F4695">
              <w:rPr>
                <w:rFonts w:cs="MV Boli"/>
                <w:sz w:val="22"/>
                <w:szCs w:val="22"/>
                <w:lang w:bidi="dv-MV"/>
              </w:rPr>
              <w:t>TES/202</w:t>
            </w:r>
            <w:r>
              <w:rPr>
                <w:rFonts w:cs="MV Boli"/>
                <w:sz w:val="22"/>
                <w:szCs w:val="22"/>
                <w:lang w:bidi="dv-MV"/>
              </w:rPr>
              <w:t>1</w:t>
            </w:r>
            <w:r w:rsidRPr="009F4695">
              <w:rPr>
                <w:rFonts w:cs="MV Boli"/>
                <w:sz w:val="22"/>
                <w:szCs w:val="22"/>
                <w:lang w:bidi="dv-MV"/>
              </w:rPr>
              <w:t>/W-</w:t>
            </w:r>
            <w:hyperlink r:id="rId10" w:history="1">
              <w:r w:rsidRPr="009F4695">
                <w:rPr>
                  <w:rFonts w:cs="MV Boli"/>
                  <w:sz w:val="22"/>
                  <w:szCs w:val="22"/>
                  <w:lang w:bidi="dv-MV"/>
                </w:rPr>
                <w:t>0</w:t>
              </w:r>
            </w:hyperlink>
            <w:r>
              <w:rPr>
                <w:rFonts w:cs="MV Boli"/>
                <w:sz w:val="22"/>
                <w:szCs w:val="22"/>
                <w:lang w:bidi="dv-MV"/>
              </w:rPr>
              <w:t>113</w:t>
            </w:r>
          </w:p>
        </w:tc>
        <w:tc>
          <w:tcPr>
            <w:tcW w:w="6660" w:type="dxa"/>
            <w:vAlign w:val="center"/>
          </w:tcPr>
          <w:p w14:paraId="35353E1A" w14:textId="77777777" w:rsidR="009860A9" w:rsidRPr="009F4695" w:rsidRDefault="009860A9" w:rsidP="00646061">
            <w:pPr>
              <w:jc w:val="both"/>
              <w:rPr>
                <w:sz w:val="22"/>
                <w:szCs w:val="22"/>
              </w:rPr>
            </w:pPr>
            <w:r>
              <w:rPr>
                <w:rFonts w:cs="MV Boli"/>
                <w:sz w:val="22"/>
                <w:szCs w:val="22"/>
                <w:lang w:bidi="dv-MV"/>
              </w:rPr>
              <w:t xml:space="preserve">Development of a Polytechnic with Student Accommodation at </w:t>
            </w:r>
            <w:proofErr w:type="spellStart"/>
            <w:r>
              <w:rPr>
                <w:rFonts w:cs="MV Boli"/>
                <w:sz w:val="22"/>
                <w:szCs w:val="22"/>
                <w:lang w:bidi="dv-MV"/>
              </w:rPr>
              <w:t>K.Thulusdhoo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9860A9" w:rsidRPr="001A7B65" w14:paraId="74A4CC20" w14:textId="77777777" w:rsidTr="00646061">
        <w:trPr>
          <w:trHeight w:val="860"/>
        </w:trPr>
        <w:tc>
          <w:tcPr>
            <w:tcW w:w="2610" w:type="dxa"/>
            <w:vAlign w:val="center"/>
          </w:tcPr>
          <w:p w14:paraId="40749D39" w14:textId="77777777" w:rsidR="009860A9" w:rsidRPr="009F4695" w:rsidRDefault="009860A9"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114</w:t>
            </w:r>
          </w:p>
        </w:tc>
        <w:tc>
          <w:tcPr>
            <w:tcW w:w="6660" w:type="dxa"/>
            <w:vAlign w:val="center"/>
          </w:tcPr>
          <w:p w14:paraId="54C069B9" w14:textId="77777777" w:rsidR="009860A9" w:rsidRPr="009F4695" w:rsidRDefault="009860A9" w:rsidP="00646061">
            <w:pPr>
              <w:jc w:val="both"/>
              <w:rPr>
                <w:sz w:val="22"/>
                <w:szCs w:val="22"/>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Hdh.Kulhudhuffushi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9860A9" w:rsidRPr="001A7B65" w14:paraId="02FBE9FF" w14:textId="77777777" w:rsidTr="00646061">
        <w:trPr>
          <w:trHeight w:val="860"/>
        </w:trPr>
        <w:tc>
          <w:tcPr>
            <w:tcW w:w="2610" w:type="dxa"/>
            <w:vAlign w:val="center"/>
          </w:tcPr>
          <w:p w14:paraId="7137D35F" w14:textId="77777777" w:rsidR="009860A9" w:rsidRPr="003C6D94" w:rsidRDefault="009860A9"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115</w:t>
            </w:r>
          </w:p>
        </w:tc>
        <w:tc>
          <w:tcPr>
            <w:tcW w:w="6660" w:type="dxa"/>
            <w:vAlign w:val="center"/>
          </w:tcPr>
          <w:p w14:paraId="05B4C526" w14:textId="77777777" w:rsidR="009860A9" w:rsidRDefault="009860A9" w:rsidP="00646061">
            <w:pPr>
              <w:jc w:val="both"/>
              <w:rPr>
                <w:rFonts w:cs="MV Boli"/>
                <w:sz w:val="22"/>
                <w:szCs w:val="22"/>
                <w:lang w:bidi="dv-MV"/>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R.Alifushi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9860A9" w:rsidRPr="001A7B65" w14:paraId="7DF600C1" w14:textId="77777777" w:rsidTr="00646061">
        <w:trPr>
          <w:trHeight w:val="860"/>
        </w:trPr>
        <w:tc>
          <w:tcPr>
            <w:tcW w:w="2610" w:type="dxa"/>
            <w:vAlign w:val="center"/>
          </w:tcPr>
          <w:p w14:paraId="154C8F0A" w14:textId="77777777" w:rsidR="009860A9" w:rsidRPr="003C6D94" w:rsidRDefault="009860A9"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116</w:t>
            </w:r>
          </w:p>
        </w:tc>
        <w:tc>
          <w:tcPr>
            <w:tcW w:w="6660" w:type="dxa"/>
            <w:vAlign w:val="center"/>
          </w:tcPr>
          <w:p w14:paraId="35183D57" w14:textId="77777777" w:rsidR="009860A9" w:rsidRDefault="009860A9" w:rsidP="00646061">
            <w:pPr>
              <w:jc w:val="both"/>
              <w:rPr>
                <w:rFonts w:cs="MV Boli"/>
                <w:sz w:val="22"/>
                <w:szCs w:val="22"/>
                <w:lang w:bidi="dv-MV"/>
              </w:rPr>
            </w:pPr>
            <w:r>
              <w:rPr>
                <w:rFonts w:cs="MV Boli"/>
                <w:sz w:val="22"/>
                <w:szCs w:val="22"/>
                <w:lang w:bidi="dv-MV"/>
              </w:rPr>
              <w:t>Development of a Junior Co</w:t>
            </w:r>
            <w:bookmarkStart w:id="1" w:name="_GoBack"/>
            <w:bookmarkEnd w:id="1"/>
            <w:r>
              <w:rPr>
                <w:rFonts w:cs="MV Boli"/>
                <w:sz w:val="22"/>
                <w:szCs w:val="22"/>
                <w:lang w:bidi="dv-MV"/>
              </w:rPr>
              <w:t xml:space="preserve">llege with Student Accommodation at </w:t>
            </w:r>
            <w:proofErr w:type="spellStart"/>
            <w:r>
              <w:rPr>
                <w:rFonts w:cs="MV Boli"/>
                <w:sz w:val="22"/>
                <w:szCs w:val="22"/>
                <w:lang w:bidi="dv-MV"/>
              </w:rPr>
              <w:t>Ha.Dhidhdhoo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9860A9" w:rsidRPr="001A7B65" w14:paraId="1D2F69F0" w14:textId="77777777" w:rsidTr="00646061">
        <w:trPr>
          <w:trHeight w:val="860"/>
        </w:trPr>
        <w:tc>
          <w:tcPr>
            <w:tcW w:w="2610" w:type="dxa"/>
            <w:vAlign w:val="center"/>
          </w:tcPr>
          <w:p w14:paraId="6187D742" w14:textId="77777777" w:rsidR="009860A9" w:rsidRPr="003C6D94" w:rsidRDefault="009860A9"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117</w:t>
            </w:r>
          </w:p>
        </w:tc>
        <w:tc>
          <w:tcPr>
            <w:tcW w:w="6660" w:type="dxa"/>
            <w:vAlign w:val="center"/>
          </w:tcPr>
          <w:p w14:paraId="3359F597" w14:textId="77777777" w:rsidR="009860A9" w:rsidRDefault="009860A9" w:rsidP="00646061">
            <w:pPr>
              <w:jc w:val="both"/>
              <w:rPr>
                <w:rFonts w:cs="MV Boli"/>
                <w:sz w:val="22"/>
                <w:szCs w:val="22"/>
                <w:lang w:bidi="dv-MV"/>
              </w:rPr>
            </w:pPr>
            <w:r>
              <w:rPr>
                <w:rFonts w:cs="MV Boli"/>
                <w:sz w:val="22"/>
                <w:szCs w:val="22"/>
                <w:lang w:bidi="dv-MV"/>
              </w:rPr>
              <w:t xml:space="preserve">Development of a Junior College with Student Accommodation at </w:t>
            </w:r>
            <w:proofErr w:type="spellStart"/>
            <w:r>
              <w:rPr>
                <w:rFonts w:cs="MV Boli"/>
                <w:sz w:val="22"/>
                <w:szCs w:val="22"/>
                <w:lang w:bidi="dv-MV"/>
              </w:rPr>
              <w:t>N.Kendhikulhudhoo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9860A9" w:rsidRPr="001A7B65" w14:paraId="3ECD7605" w14:textId="77777777" w:rsidTr="00646061">
        <w:trPr>
          <w:trHeight w:val="860"/>
        </w:trPr>
        <w:tc>
          <w:tcPr>
            <w:tcW w:w="2610" w:type="dxa"/>
            <w:vAlign w:val="center"/>
          </w:tcPr>
          <w:p w14:paraId="3EFFEBFD" w14:textId="77777777" w:rsidR="009860A9" w:rsidRPr="003C6D94" w:rsidRDefault="009860A9"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118</w:t>
            </w:r>
          </w:p>
        </w:tc>
        <w:tc>
          <w:tcPr>
            <w:tcW w:w="6660" w:type="dxa"/>
            <w:vAlign w:val="center"/>
          </w:tcPr>
          <w:p w14:paraId="7B0D0D8B" w14:textId="77777777" w:rsidR="009860A9" w:rsidRDefault="009860A9" w:rsidP="00646061">
            <w:pPr>
              <w:jc w:val="both"/>
              <w:rPr>
                <w:rFonts w:cs="MV Boli"/>
                <w:sz w:val="22"/>
                <w:szCs w:val="22"/>
                <w:lang w:bidi="dv-MV"/>
              </w:rPr>
            </w:pPr>
            <w:r>
              <w:rPr>
                <w:rFonts w:cs="MV Boli"/>
                <w:sz w:val="22"/>
                <w:szCs w:val="22"/>
                <w:lang w:bidi="dv-MV"/>
              </w:rPr>
              <w:t>Development of a Technical and Vocational Education Training (TVET) Center with Student Accommodation at Gn.Fuvamulah</w:t>
            </w:r>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bl>
    <w:p w14:paraId="6B3586A4" w14:textId="77777777" w:rsidR="009860A9" w:rsidRPr="00D3641F" w:rsidRDefault="009860A9" w:rsidP="009860A9">
      <w:pPr>
        <w:jc w:val="both"/>
        <w:rPr>
          <w:b/>
          <w:bCs/>
          <w:spacing w:val="6"/>
          <w:sz w:val="22"/>
          <w:szCs w:val="22"/>
          <w:u w:val="single"/>
        </w:rPr>
      </w:pPr>
    </w:p>
    <w:p w14:paraId="7F7B1FD6" w14:textId="77777777" w:rsidR="009860A9" w:rsidRPr="00652B66" w:rsidRDefault="009860A9" w:rsidP="009860A9">
      <w:pPr>
        <w:pStyle w:val="ListParagraph"/>
        <w:ind w:left="270"/>
        <w:jc w:val="both"/>
        <w:rPr>
          <w:b/>
          <w:bCs/>
          <w:spacing w:val="6"/>
          <w:sz w:val="12"/>
          <w:szCs w:val="12"/>
          <w:u w:val="single"/>
        </w:rPr>
      </w:pPr>
      <w:r w:rsidRPr="00086BB7">
        <w:rPr>
          <w:b/>
          <w:bCs/>
          <w:spacing w:val="6"/>
          <w:sz w:val="22"/>
          <w:szCs w:val="22"/>
          <w:u w:val="single"/>
        </w:rPr>
        <w:t xml:space="preserve">  </w:t>
      </w:r>
    </w:p>
    <w:p w14:paraId="31814210" w14:textId="77777777" w:rsidR="009860A9" w:rsidRPr="005810AF" w:rsidRDefault="009860A9" w:rsidP="009860A9">
      <w:pPr>
        <w:pStyle w:val="ListParagraph"/>
        <w:numPr>
          <w:ilvl w:val="0"/>
          <w:numId w:val="13"/>
        </w:numPr>
        <w:ind w:left="720" w:hanging="540"/>
        <w:jc w:val="both"/>
        <w:rPr>
          <w:color w:val="000000" w:themeColor="text1"/>
          <w:spacing w:val="-2"/>
          <w:sz w:val="22"/>
          <w:szCs w:val="22"/>
        </w:rPr>
      </w:pPr>
      <w:r w:rsidRPr="005810AF">
        <w:rPr>
          <w:color w:val="000000" w:themeColor="text1"/>
          <w:spacing w:val="-2"/>
          <w:sz w:val="22"/>
          <w:szCs w:val="22"/>
        </w:rPr>
        <w:t xml:space="preserve">A more detailed 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from </w:t>
      </w:r>
      <w:r>
        <w:rPr>
          <w:b/>
          <w:bCs/>
          <w:color w:val="000000" w:themeColor="text1"/>
          <w:spacing w:val="-2"/>
          <w:sz w:val="22"/>
          <w:szCs w:val="22"/>
        </w:rPr>
        <w:t>5</w:t>
      </w:r>
      <w:r>
        <w:rPr>
          <w:b/>
          <w:bCs/>
          <w:color w:val="000000" w:themeColor="text1"/>
          <w:spacing w:val="-2"/>
          <w:sz w:val="22"/>
          <w:szCs w:val="22"/>
          <w:vertAlign w:val="superscript"/>
        </w:rPr>
        <w:t xml:space="preserve">th </w:t>
      </w:r>
      <w:r>
        <w:rPr>
          <w:b/>
          <w:bCs/>
          <w:color w:val="000000" w:themeColor="text1"/>
          <w:spacing w:val="-2"/>
          <w:sz w:val="22"/>
          <w:szCs w:val="22"/>
        </w:rPr>
        <w:t>September</w:t>
      </w:r>
      <w:r w:rsidRPr="00FB33D9">
        <w:rPr>
          <w:b/>
          <w:bCs/>
          <w:color w:val="000000" w:themeColor="text1"/>
          <w:spacing w:val="-2"/>
          <w:sz w:val="22"/>
          <w:szCs w:val="22"/>
        </w:rPr>
        <w:t xml:space="preserve"> 2021</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46D03A40" w14:textId="77777777" w:rsidR="009860A9" w:rsidRPr="008A4983" w:rsidRDefault="009860A9" w:rsidP="009860A9">
      <w:pPr>
        <w:pStyle w:val="ListParagraph"/>
        <w:suppressAutoHyphens/>
        <w:ind w:left="630"/>
        <w:jc w:val="both"/>
        <w:rPr>
          <w:color w:val="000000" w:themeColor="text1"/>
          <w:spacing w:val="-2"/>
          <w:sz w:val="22"/>
          <w:szCs w:val="22"/>
        </w:rPr>
      </w:pPr>
    </w:p>
    <w:p w14:paraId="3D578C4E" w14:textId="77777777" w:rsidR="009860A9" w:rsidRPr="00194195" w:rsidRDefault="009860A9" w:rsidP="009860A9">
      <w:pPr>
        <w:pStyle w:val="ListParagraph"/>
        <w:numPr>
          <w:ilvl w:val="0"/>
          <w:numId w:val="13"/>
        </w:numPr>
        <w:ind w:left="720" w:hanging="540"/>
        <w:jc w:val="both"/>
        <w:rPr>
          <w:color w:val="000000" w:themeColor="text1"/>
          <w:spacing w:val="-2"/>
          <w:sz w:val="22"/>
          <w:szCs w:val="22"/>
        </w:rPr>
      </w:pPr>
      <w:r w:rsidRPr="00194195">
        <w:rPr>
          <w:color w:val="000000" w:themeColor="text1"/>
          <w:spacing w:val="-2"/>
          <w:sz w:val="22"/>
          <w:szCs w:val="22"/>
        </w:rPr>
        <w:t xml:space="preserve">The Employer will prepare a short list of </w:t>
      </w:r>
      <w:r>
        <w:rPr>
          <w:color w:val="000000" w:themeColor="text1"/>
          <w:spacing w:val="-2"/>
          <w:sz w:val="22"/>
          <w:szCs w:val="22"/>
        </w:rPr>
        <w:t>proponents</w:t>
      </w:r>
      <w:r w:rsidRPr="00194195">
        <w:rPr>
          <w:color w:val="000000" w:themeColor="text1"/>
          <w:spacing w:val="-2"/>
          <w:sz w:val="22"/>
          <w:szCs w:val="22"/>
        </w:rPr>
        <w:t xml:space="preserve"> based on the</w:t>
      </w:r>
      <w:r>
        <w:rPr>
          <w:color w:val="000000" w:themeColor="text1"/>
          <w:spacing w:val="-2"/>
          <w:sz w:val="22"/>
          <w:szCs w:val="22"/>
        </w:rPr>
        <w:t xml:space="preserve"> Expression of Interest</w:t>
      </w:r>
      <w:r w:rsidRPr="00194195">
        <w:rPr>
          <w:color w:val="000000" w:themeColor="text1"/>
          <w:spacing w:val="-2"/>
          <w:sz w:val="22"/>
          <w:szCs w:val="22"/>
        </w:rPr>
        <w:t xml:space="preserve"> </w:t>
      </w:r>
      <w:r>
        <w:rPr>
          <w:color w:val="000000" w:themeColor="text1"/>
          <w:spacing w:val="-2"/>
          <w:sz w:val="22"/>
          <w:szCs w:val="22"/>
        </w:rPr>
        <w:t>(</w:t>
      </w:r>
      <w:r w:rsidRPr="00194195">
        <w:rPr>
          <w:color w:val="000000" w:themeColor="text1"/>
          <w:spacing w:val="-2"/>
          <w:sz w:val="22"/>
          <w:szCs w:val="22"/>
        </w:rPr>
        <w:t>EOI</w:t>
      </w:r>
      <w:r>
        <w:rPr>
          <w:color w:val="000000" w:themeColor="text1"/>
          <w:spacing w:val="-2"/>
          <w:sz w:val="22"/>
          <w:szCs w:val="22"/>
        </w:rPr>
        <w:t>)</w:t>
      </w:r>
      <w:r w:rsidRPr="00194195">
        <w:rPr>
          <w:color w:val="000000" w:themeColor="text1"/>
          <w:spacing w:val="-2"/>
          <w:sz w:val="22"/>
          <w:szCs w:val="22"/>
        </w:rPr>
        <w:t>’s and detailed R</w:t>
      </w:r>
      <w:r>
        <w:rPr>
          <w:color w:val="000000" w:themeColor="text1"/>
          <w:spacing w:val="-2"/>
          <w:sz w:val="22"/>
          <w:szCs w:val="22"/>
        </w:rPr>
        <w:t xml:space="preserve">equest for </w:t>
      </w:r>
      <w:r w:rsidRPr="00194195">
        <w:rPr>
          <w:color w:val="000000" w:themeColor="text1"/>
          <w:spacing w:val="-2"/>
          <w:sz w:val="22"/>
          <w:szCs w:val="22"/>
        </w:rPr>
        <w:t>P</w:t>
      </w:r>
      <w:r>
        <w:rPr>
          <w:color w:val="000000" w:themeColor="text1"/>
          <w:spacing w:val="-2"/>
          <w:sz w:val="22"/>
          <w:szCs w:val="22"/>
        </w:rPr>
        <w:t>roposal (RFP)</w:t>
      </w:r>
      <w:r w:rsidRPr="00194195">
        <w:rPr>
          <w:color w:val="000000" w:themeColor="text1"/>
          <w:spacing w:val="-2"/>
          <w:sz w:val="22"/>
          <w:szCs w:val="22"/>
        </w:rPr>
        <w:t xml:space="preserve"> will be released to the shortlisted </w:t>
      </w:r>
      <w:r>
        <w:rPr>
          <w:color w:val="000000" w:themeColor="text1"/>
          <w:spacing w:val="-2"/>
          <w:sz w:val="22"/>
          <w:szCs w:val="22"/>
        </w:rPr>
        <w:t>parties</w:t>
      </w:r>
      <w:r w:rsidRPr="00194195">
        <w:rPr>
          <w:color w:val="000000" w:themeColor="text1"/>
          <w:spacing w:val="-2"/>
          <w:sz w:val="22"/>
          <w:szCs w:val="22"/>
        </w:rPr>
        <w:t>.</w:t>
      </w:r>
    </w:p>
    <w:p w14:paraId="62AE6B1E" w14:textId="77777777" w:rsidR="009860A9" w:rsidRPr="0046332D" w:rsidRDefault="009860A9" w:rsidP="009860A9">
      <w:pPr>
        <w:pStyle w:val="ListParagraph"/>
        <w:rPr>
          <w:color w:val="000000" w:themeColor="text1"/>
          <w:spacing w:val="-2"/>
          <w:sz w:val="16"/>
          <w:szCs w:val="16"/>
        </w:rPr>
      </w:pPr>
    </w:p>
    <w:p w14:paraId="5850557C" w14:textId="77777777" w:rsidR="009860A9" w:rsidRPr="00E90C5A" w:rsidRDefault="009860A9" w:rsidP="009860A9">
      <w:pPr>
        <w:pStyle w:val="ListParagraph"/>
        <w:rPr>
          <w:color w:val="000000" w:themeColor="text1"/>
          <w:spacing w:val="-2"/>
          <w:sz w:val="22"/>
          <w:szCs w:val="22"/>
        </w:rPr>
      </w:pPr>
    </w:p>
    <w:p w14:paraId="1CEC4BFE" w14:textId="77777777" w:rsidR="009860A9" w:rsidRDefault="009860A9" w:rsidP="009860A9">
      <w:pPr>
        <w:pStyle w:val="ListParagraph"/>
        <w:numPr>
          <w:ilvl w:val="0"/>
          <w:numId w:val="13"/>
        </w:numPr>
        <w:ind w:left="720" w:hanging="540"/>
        <w:jc w:val="both"/>
        <w:rPr>
          <w:color w:val="000000" w:themeColor="text1"/>
          <w:spacing w:val="-2"/>
          <w:sz w:val="22"/>
          <w:szCs w:val="22"/>
        </w:rPr>
      </w:pPr>
      <w:r w:rsidRPr="00E507CA">
        <w:rPr>
          <w:color w:val="000000" w:themeColor="text1"/>
          <w:spacing w:val="-2"/>
          <w:sz w:val="22"/>
          <w:szCs w:val="22"/>
        </w:rPr>
        <w:t xml:space="preserve">The Expression of Interest (EOI) must be delivered to the address below </w:t>
      </w:r>
      <w:r w:rsidRPr="008A4983">
        <w:rPr>
          <w:color w:val="000000" w:themeColor="text1"/>
          <w:spacing w:val="-2"/>
          <w:sz w:val="22"/>
          <w:szCs w:val="22"/>
        </w:rPr>
        <w:t xml:space="preserve">(in person, or by mail, or by e-mail) </w:t>
      </w:r>
      <w:r w:rsidRPr="00E507CA">
        <w:rPr>
          <w:color w:val="000000" w:themeColor="text1"/>
          <w:spacing w:val="-2"/>
          <w:sz w:val="22"/>
          <w:szCs w:val="22"/>
        </w:rPr>
        <w:t xml:space="preserve">by </w:t>
      </w:r>
      <w:r w:rsidRPr="00E507CA">
        <w:rPr>
          <w:b/>
          <w:bCs/>
          <w:color w:val="000000" w:themeColor="text1"/>
          <w:spacing w:val="-2"/>
          <w:sz w:val="22"/>
          <w:szCs w:val="22"/>
          <w:u w:val="single"/>
        </w:rPr>
        <w:t>1</w:t>
      </w:r>
      <w:r>
        <w:rPr>
          <w:b/>
          <w:bCs/>
          <w:color w:val="000000" w:themeColor="text1"/>
          <w:spacing w:val="-2"/>
          <w:sz w:val="22"/>
          <w:szCs w:val="22"/>
          <w:u w:val="single"/>
        </w:rPr>
        <w:t>3</w:t>
      </w:r>
      <w:r w:rsidRPr="00E507CA">
        <w:rPr>
          <w:b/>
          <w:bCs/>
          <w:color w:val="000000" w:themeColor="text1"/>
          <w:spacing w:val="-2"/>
          <w:sz w:val="22"/>
          <w:szCs w:val="22"/>
          <w:u w:val="single"/>
        </w:rPr>
        <w:t xml:space="preserve">00 hours local time on </w:t>
      </w:r>
      <w:r>
        <w:rPr>
          <w:b/>
          <w:bCs/>
          <w:color w:val="000000" w:themeColor="text1"/>
          <w:spacing w:val="-2"/>
          <w:sz w:val="22"/>
          <w:szCs w:val="22"/>
          <w:u w:val="single"/>
        </w:rPr>
        <w:t>30</w:t>
      </w:r>
      <w:r w:rsidRPr="007710B9">
        <w:rPr>
          <w:b/>
          <w:bCs/>
          <w:color w:val="000000" w:themeColor="text1"/>
          <w:spacing w:val="-2"/>
          <w:sz w:val="22"/>
          <w:szCs w:val="22"/>
          <w:u w:val="single"/>
          <w:vertAlign w:val="superscript"/>
        </w:rPr>
        <w:t>th</w:t>
      </w:r>
      <w:r>
        <w:rPr>
          <w:b/>
          <w:bCs/>
          <w:color w:val="000000" w:themeColor="text1"/>
          <w:spacing w:val="-2"/>
          <w:sz w:val="22"/>
          <w:szCs w:val="22"/>
          <w:u w:val="single"/>
        </w:rPr>
        <w:t xml:space="preserve"> September</w:t>
      </w:r>
      <w:r w:rsidRPr="00E507CA">
        <w:rPr>
          <w:b/>
          <w:bCs/>
          <w:color w:val="000000" w:themeColor="text1"/>
          <w:spacing w:val="-2"/>
          <w:sz w:val="22"/>
          <w:szCs w:val="22"/>
          <w:u w:val="single"/>
        </w:rPr>
        <w:t xml:space="preserve"> 2021.</w:t>
      </w:r>
      <w:r w:rsidRPr="00E507CA">
        <w:rPr>
          <w:color w:val="000000" w:themeColor="text1"/>
          <w:spacing w:val="-2"/>
          <w:sz w:val="22"/>
          <w:szCs w:val="22"/>
        </w:rPr>
        <w:t xml:space="preserve"> </w:t>
      </w:r>
    </w:p>
    <w:p w14:paraId="302C0FDD" w14:textId="77777777" w:rsidR="009860A9" w:rsidRPr="007B4B3C" w:rsidRDefault="009860A9" w:rsidP="009860A9">
      <w:pPr>
        <w:jc w:val="both"/>
        <w:rPr>
          <w:color w:val="000000" w:themeColor="text1"/>
          <w:spacing w:val="-2"/>
          <w:sz w:val="22"/>
          <w:szCs w:val="22"/>
        </w:rPr>
      </w:pPr>
    </w:p>
    <w:p w14:paraId="55CCD87D" w14:textId="77777777" w:rsidR="009860A9" w:rsidRPr="00086BB7" w:rsidRDefault="009860A9" w:rsidP="009860A9">
      <w:pPr>
        <w:pStyle w:val="ListParagraph"/>
        <w:numPr>
          <w:ilvl w:val="0"/>
          <w:numId w:val="13"/>
        </w:numPr>
        <w:tabs>
          <w:tab w:val="left" w:pos="180"/>
        </w:tabs>
        <w:spacing w:after="240" w:line="276" w:lineRule="auto"/>
        <w:ind w:left="720" w:hanging="540"/>
        <w:jc w:val="both"/>
        <w:rPr>
          <w:sz w:val="22"/>
          <w:szCs w:val="22"/>
        </w:rPr>
      </w:pPr>
      <w:r>
        <w:rPr>
          <w:sz w:val="22"/>
          <w:szCs w:val="22"/>
        </w:rPr>
        <w:t>Proponents</w:t>
      </w:r>
      <w:r w:rsidRPr="00086BB7">
        <w:rPr>
          <w:sz w:val="22"/>
          <w:szCs w:val="22"/>
        </w:rPr>
        <w:t xml:space="preserve"> may obtain further information from the following address:</w:t>
      </w:r>
    </w:p>
    <w:p w14:paraId="2E9A1CD6" w14:textId="77777777" w:rsidR="009860A9" w:rsidRPr="00086BB7" w:rsidRDefault="009860A9" w:rsidP="009860A9">
      <w:pPr>
        <w:pStyle w:val="ListParagraph"/>
        <w:tabs>
          <w:tab w:val="left" w:pos="252"/>
          <w:tab w:val="left" w:pos="900"/>
        </w:tabs>
        <w:ind w:left="900"/>
        <w:jc w:val="both"/>
        <w:rPr>
          <w:sz w:val="22"/>
          <w:szCs w:val="22"/>
        </w:rPr>
      </w:pPr>
      <w:r w:rsidRPr="00086BB7">
        <w:rPr>
          <w:sz w:val="22"/>
          <w:szCs w:val="22"/>
        </w:rPr>
        <w:t>National Tender,</w:t>
      </w:r>
    </w:p>
    <w:p w14:paraId="69510705" w14:textId="77777777" w:rsidR="009860A9" w:rsidRPr="00086BB7" w:rsidRDefault="009860A9" w:rsidP="009860A9">
      <w:pPr>
        <w:pStyle w:val="ListParagraph"/>
        <w:tabs>
          <w:tab w:val="left" w:pos="252"/>
          <w:tab w:val="left" w:pos="900"/>
        </w:tabs>
        <w:ind w:left="900"/>
        <w:jc w:val="both"/>
        <w:rPr>
          <w:sz w:val="22"/>
          <w:szCs w:val="22"/>
        </w:rPr>
      </w:pPr>
      <w:r w:rsidRPr="00086BB7">
        <w:rPr>
          <w:sz w:val="22"/>
          <w:szCs w:val="22"/>
        </w:rPr>
        <w:t>Ministry of Finance,</w:t>
      </w:r>
    </w:p>
    <w:p w14:paraId="64873D61" w14:textId="77777777" w:rsidR="009860A9" w:rsidRPr="00086BB7" w:rsidRDefault="009860A9" w:rsidP="009860A9">
      <w:pPr>
        <w:pStyle w:val="ListParagraph"/>
        <w:tabs>
          <w:tab w:val="left" w:pos="252"/>
          <w:tab w:val="left" w:pos="900"/>
        </w:tabs>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334AA807" w14:textId="77777777" w:rsidR="009860A9" w:rsidRPr="00086BB7" w:rsidRDefault="009860A9" w:rsidP="009860A9">
      <w:pPr>
        <w:pStyle w:val="ListParagraph"/>
        <w:tabs>
          <w:tab w:val="left" w:pos="252"/>
          <w:tab w:val="left" w:pos="900"/>
        </w:tabs>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521CDCB3" w14:textId="77777777" w:rsidR="009860A9" w:rsidRPr="00086BB7" w:rsidRDefault="009860A9" w:rsidP="009860A9">
      <w:pPr>
        <w:pStyle w:val="ListParagraph"/>
        <w:tabs>
          <w:tab w:val="left" w:pos="252"/>
          <w:tab w:val="left" w:pos="900"/>
        </w:tabs>
        <w:ind w:left="900"/>
        <w:jc w:val="both"/>
        <w:rPr>
          <w:sz w:val="22"/>
          <w:szCs w:val="22"/>
        </w:rPr>
      </w:pPr>
      <w:r w:rsidRPr="00086BB7">
        <w:rPr>
          <w:sz w:val="22"/>
          <w:szCs w:val="22"/>
        </w:rPr>
        <w:t xml:space="preserve">E-Mail: </w:t>
      </w:r>
      <w:hyperlink r:id="rId11" w:history="1">
        <w:r w:rsidRPr="00893B30">
          <w:rPr>
            <w:rStyle w:val="Hyperlink"/>
            <w:rFonts w:eastAsiaTheme="majorEastAsia"/>
            <w:sz w:val="22"/>
            <w:szCs w:val="22"/>
          </w:rPr>
          <w:t>ibrahim.aflah@finance.gov.mv</w:t>
        </w:r>
      </w:hyperlink>
      <w:r>
        <w:rPr>
          <w:sz w:val="22"/>
          <w:szCs w:val="22"/>
          <w:u w:val="single"/>
        </w:rPr>
        <w:t xml:space="preserve"> </w:t>
      </w:r>
    </w:p>
    <w:p w14:paraId="384B95CC" w14:textId="77777777" w:rsidR="009860A9" w:rsidRPr="00086BB7" w:rsidRDefault="009860A9" w:rsidP="009860A9">
      <w:pPr>
        <w:pStyle w:val="ListParagraph"/>
        <w:tabs>
          <w:tab w:val="left" w:pos="252"/>
          <w:tab w:val="left" w:pos="900"/>
        </w:tabs>
        <w:ind w:left="900"/>
        <w:jc w:val="both"/>
        <w:rPr>
          <w:rStyle w:val="Hyperlink"/>
          <w:rFonts w:eastAsiaTheme="majorEastAsia"/>
          <w:sz w:val="22"/>
          <w:szCs w:val="22"/>
        </w:rPr>
      </w:pPr>
      <w:r w:rsidRPr="00086BB7">
        <w:rPr>
          <w:sz w:val="22"/>
          <w:szCs w:val="22"/>
        </w:rPr>
        <w:t xml:space="preserve">Copy to: </w:t>
      </w:r>
      <w:hyperlink r:id="rId12"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6BE739F" w14:textId="77777777" w:rsidR="009860A9" w:rsidRDefault="009860A9" w:rsidP="009860A9">
      <w:pPr>
        <w:pStyle w:val="ListParagraph"/>
        <w:tabs>
          <w:tab w:val="left" w:pos="252"/>
        </w:tabs>
        <w:spacing w:line="276" w:lineRule="auto"/>
        <w:jc w:val="both"/>
        <w:rPr>
          <w:sz w:val="16"/>
          <w:szCs w:val="16"/>
        </w:rPr>
      </w:pPr>
    </w:p>
    <w:p w14:paraId="136683AA" w14:textId="77777777" w:rsidR="009860A9" w:rsidRDefault="009860A9" w:rsidP="009860A9">
      <w:pPr>
        <w:pStyle w:val="ListParagraph"/>
        <w:tabs>
          <w:tab w:val="left" w:pos="252"/>
        </w:tabs>
        <w:spacing w:line="276" w:lineRule="auto"/>
        <w:jc w:val="both"/>
        <w:rPr>
          <w:sz w:val="16"/>
          <w:szCs w:val="16"/>
        </w:rPr>
      </w:pPr>
    </w:p>
    <w:p w14:paraId="5ED5CF9F" w14:textId="77777777" w:rsidR="009860A9" w:rsidRPr="00086BB7" w:rsidRDefault="009860A9" w:rsidP="009860A9">
      <w:pPr>
        <w:pStyle w:val="ListParagraph"/>
        <w:tabs>
          <w:tab w:val="left" w:pos="252"/>
        </w:tabs>
        <w:spacing w:line="276" w:lineRule="auto"/>
        <w:jc w:val="both"/>
        <w:rPr>
          <w:sz w:val="16"/>
          <w:szCs w:val="16"/>
        </w:rPr>
      </w:pPr>
    </w:p>
    <w:p w14:paraId="03B5A410" w14:textId="77777777" w:rsidR="009D625F" w:rsidRPr="00086BB7" w:rsidRDefault="009D625F" w:rsidP="009D625F">
      <w:pPr>
        <w:pStyle w:val="ListParagraph"/>
        <w:tabs>
          <w:tab w:val="left" w:pos="252"/>
          <w:tab w:val="left" w:pos="900"/>
        </w:tabs>
        <w:ind w:left="900"/>
        <w:jc w:val="both"/>
        <w:rPr>
          <w:rStyle w:val="Hyperlink"/>
          <w:rFonts w:eastAsiaTheme="majorEastAsia"/>
          <w:sz w:val="22"/>
          <w:szCs w:val="22"/>
        </w:rPr>
      </w:pPr>
      <w:r>
        <w:rPr>
          <w:rStyle w:val="Hyperlink"/>
          <w:rFonts w:eastAsiaTheme="majorEastAsia"/>
          <w:sz w:val="22"/>
          <w:szCs w:val="22"/>
        </w:rPr>
        <w:lastRenderedPageBreak/>
        <w:t xml:space="preserve"> </w:t>
      </w:r>
    </w:p>
    <w:p w14:paraId="4DF91CDD" w14:textId="77777777" w:rsidR="00D62BA1" w:rsidRPr="0028660B" w:rsidRDefault="00D62BA1">
      <w:pPr>
        <w:spacing w:before="17" w:line="240" w:lineRule="exact"/>
        <w:rPr>
          <w:rFonts w:asciiTheme="majorBidi" w:hAnsiTheme="majorBidi" w:cstheme="majorBidi"/>
          <w:sz w:val="24"/>
          <w:szCs w:val="24"/>
        </w:rPr>
      </w:pP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1C860269" w14:textId="093C5026" w:rsidR="00E8225A" w:rsidRPr="0028660B" w:rsidRDefault="0095679C" w:rsidP="0095679C">
      <w:pPr>
        <w:spacing w:line="276" w:lineRule="auto"/>
        <w:ind w:left="112" w:right="70"/>
        <w:jc w:val="both"/>
        <w:rPr>
          <w:rFonts w:asciiTheme="majorBidi" w:eastAsia="Calibri" w:hAnsiTheme="majorBidi" w:cstheme="majorBidi"/>
          <w:sz w:val="22"/>
          <w:szCs w:val="22"/>
        </w:rPr>
      </w:pPr>
      <w:r w:rsidRPr="005810AF">
        <w:rPr>
          <w:sz w:val="22"/>
          <w:szCs w:val="22"/>
        </w:rPr>
        <w:t xml:space="preserve">The Ministry of Finance (MoF) on behalf of Ministry of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Pr>
          <w:rFonts w:cs="MV Boli"/>
          <w:sz w:val="22"/>
          <w:szCs w:val="22"/>
          <w:lang w:bidi="dv-MV"/>
        </w:rPr>
        <w:t xml:space="preserve">Development of a </w:t>
      </w:r>
      <w:r w:rsidR="00D62BA1">
        <w:rPr>
          <w:rFonts w:cs="MV Boli"/>
          <w:sz w:val="22"/>
          <w:szCs w:val="22"/>
          <w:lang w:bidi="dv-MV"/>
        </w:rPr>
        <w:t>TVET Center</w:t>
      </w:r>
      <w:r>
        <w:rPr>
          <w:rFonts w:cs="MV Boli"/>
          <w:sz w:val="22"/>
          <w:szCs w:val="22"/>
          <w:lang w:bidi="dv-MV"/>
        </w:rPr>
        <w:t xml:space="preserve"> with Student Accommodation</w:t>
      </w:r>
      <w:r w:rsidR="00D62BA1">
        <w:rPr>
          <w:rFonts w:cs="MV Boli"/>
          <w:sz w:val="22"/>
          <w:szCs w:val="22"/>
          <w:lang w:bidi="dv-MV"/>
        </w:rPr>
        <w:t xml:space="preserve"> Block</w:t>
      </w:r>
      <w:r>
        <w:rPr>
          <w:rFonts w:cs="MV Boli"/>
          <w:sz w:val="22"/>
          <w:szCs w:val="22"/>
          <w:lang w:bidi="dv-MV"/>
        </w:rPr>
        <w:t xml:space="preserve"> at </w:t>
      </w:r>
      <w:r w:rsidR="00363CE2">
        <w:rPr>
          <w:rFonts w:cs="MV Boli"/>
          <w:sz w:val="22"/>
          <w:szCs w:val="22"/>
          <w:lang w:bidi="dv-MV"/>
        </w:rPr>
        <w:t>R.ALIFUSHI</w:t>
      </w:r>
      <w:r>
        <w:rPr>
          <w:rFonts w:asciiTheme="majorBidi" w:hAnsiTheme="majorBidi" w:cstheme="majorBidi"/>
          <w:color w:val="000000" w:themeColor="text1"/>
          <w:sz w:val="22"/>
          <w:szCs w:val="22"/>
          <w:lang w:bidi="dv-MV"/>
        </w:rPr>
        <w:t xml:space="preserve"> </w:t>
      </w:r>
      <w:r>
        <w:rPr>
          <w:sz w:val="22"/>
          <w:szCs w:val="22"/>
        </w:rPr>
        <w:t>under Build, Finance and Operate (BFO) Public Private Partnership Model</w:t>
      </w:r>
      <w:r>
        <w:rPr>
          <w:rFonts w:asciiTheme="majorBidi" w:eastAsia="Calibri" w:hAnsiTheme="majorBidi" w:cstheme="majorBidi"/>
          <w:sz w:val="22"/>
          <w:szCs w:val="22"/>
        </w:rPr>
        <w:t>.</w:t>
      </w:r>
    </w:p>
    <w:p w14:paraId="5C17244D" w14:textId="77777777" w:rsidR="00E8225A" w:rsidRPr="0028660B" w:rsidRDefault="00E8225A">
      <w:pPr>
        <w:spacing w:before="8" w:line="120" w:lineRule="exact"/>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1496F965" w:rsidR="00556820" w:rsidRDefault="000D6512" w:rsidP="009860A9">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w:t>
      </w:r>
      <w:r w:rsidRPr="009860A9">
        <w:rPr>
          <w:color w:val="000000" w:themeColor="text1"/>
          <w:spacing w:val="-2"/>
          <w:sz w:val="22"/>
          <w:szCs w:val="22"/>
        </w:rPr>
        <w:t xml:space="preserve">from </w:t>
      </w:r>
      <w:r w:rsidR="009860A9" w:rsidRPr="009860A9">
        <w:rPr>
          <w:b/>
          <w:bCs/>
          <w:color w:val="000000" w:themeColor="text1"/>
          <w:spacing w:val="-2"/>
          <w:sz w:val="22"/>
          <w:szCs w:val="22"/>
        </w:rPr>
        <w:t>9</w:t>
      </w:r>
      <w:r w:rsidR="009860A9" w:rsidRPr="009860A9">
        <w:rPr>
          <w:b/>
          <w:bCs/>
          <w:color w:val="000000" w:themeColor="text1"/>
          <w:spacing w:val="-2"/>
          <w:sz w:val="22"/>
          <w:szCs w:val="22"/>
          <w:vertAlign w:val="superscript"/>
        </w:rPr>
        <w:t>th</w:t>
      </w:r>
      <w:r w:rsidR="00135A3D" w:rsidRPr="009860A9">
        <w:rPr>
          <w:b/>
          <w:bCs/>
          <w:color w:val="000000" w:themeColor="text1"/>
          <w:spacing w:val="-2"/>
          <w:sz w:val="22"/>
          <w:szCs w:val="22"/>
        </w:rPr>
        <w:t xml:space="preserve"> September</w:t>
      </w:r>
      <w:r w:rsidRPr="009860A9">
        <w:rPr>
          <w:b/>
          <w:bCs/>
          <w:color w:val="000000" w:themeColor="text1"/>
          <w:spacing w:val="-2"/>
          <w:sz w:val="22"/>
          <w:szCs w:val="22"/>
        </w:rPr>
        <w:t xml:space="preserve"> 2021</w:t>
      </w:r>
      <w:r w:rsidRPr="009860A9">
        <w:rPr>
          <w:color w:val="000000" w:themeColor="text1"/>
          <w:spacing w:val="-2"/>
          <w:sz w:val="22"/>
          <w:szCs w:val="22"/>
        </w:rPr>
        <w:t>. Interested proponents</w:t>
      </w:r>
      <w:r w:rsidRPr="005810AF">
        <w:rPr>
          <w:color w:val="000000" w:themeColor="text1"/>
          <w:spacing w:val="-2"/>
          <w:sz w:val="22"/>
          <w:szCs w:val="22"/>
        </w:rPr>
        <w:t xml:space="preserve">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3448669C" w:rsidR="00E8225A" w:rsidRPr="0028660B" w:rsidRDefault="0034038C" w:rsidP="00983D71">
      <w:pPr>
        <w:spacing w:line="288" w:lineRule="auto"/>
        <w:ind w:left="112" w:right="69"/>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00983D71" w:rsidRPr="0028660B">
        <w:rPr>
          <w:rFonts w:asciiTheme="majorBidi" w:hAnsiTheme="majorBidi" w:cstheme="majorBidi"/>
          <w:sz w:val="22"/>
          <w:szCs w:val="22"/>
        </w:rPr>
        <w:t>B</w:t>
      </w:r>
      <w:r w:rsidR="002612A4">
        <w:rPr>
          <w:rFonts w:asciiTheme="majorBidi" w:hAnsiTheme="majorBidi" w:cstheme="majorBidi"/>
          <w:sz w:val="22"/>
          <w:szCs w:val="22"/>
        </w:rPr>
        <w:t>F</w:t>
      </w:r>
      <w:r w:rsidR="00983D71"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model.</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77777777"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Finance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0D6512">
        <w:rPr>
          <w:rFonts w:asciiTheme="majorBidi" w:eastAsia="Calibri" w:hAnsiTheme="majorBidi" w:cstheme="majorBidi"/>
          <w:sz w:val="22"/>
          <w:szCs w:val="22"/>
        </w:rPr>
        <w:t>Clause 4.</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7777777"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77777777"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7BC037E9"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level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00C873B4" w:rsidRPr="0028660B">
        <w:rPr>
          <w:rFonts w:asciiTheme="majorBidi" w:hAnsiTheme="majorBidi" w:cstheme="majorBidi"/>
          <w:sz w:val="22"/>
          <w:szCs w:val="22"/>
        </w:rPr>
        <w:t>D</w:t>
      </w:r>
      <w:r w:rsidR="0038376D">
        <w:rPr>
          <w:rFonts w:asciiTheme="majorBidi" w:hAnsiTheme="majorBidi" w:cstheme="majorBidi"/>
          <w:sz w:val="22"/>
          <w:szCs w:val="22"/>
        </w:rPr>
        <w:t>F</w:t>
      </w:r>
      <w:r w:rsidR="00C873B4"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5D74A6AA" w:rsidR="006A3B37" w:rsidRPr="0028660B" w:rsidRDefault="006A3B37" w:rsidP="006A3B37">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Mo</w:t>
      </w:r>
      <w:r w:rsidR="00E637F6">
        <w:rPr>
          <w:rFonts w:asciiTheme="majorBidi" w:eastAsia="Calibri" w:hAnsiTheme="majorBidi" w:cstheme="majorBidi"/>
          <w:sz w:val="22"/>
          <w:szCs w:val="22"/>
        </w:rPr>
        <w:t>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thereto.</w:t>
      </w:r>
    </w:p>
    <w:p w14:paraId="4A334103" w14:textId="77777777" w:rsidR="006A3B37" w:rsidRDefault="006A3B37" w:rsidP="006A3B37">
      <w:pPr>
        <w:rPr>
          <w:rFonts w:asciiTheme="majorBidi" w:eastAsia="Calibri" w:hAnsiTheme="majorBidi" w:cstheme="majorBidi"/>
          <w:sz w:val="22"/>
          <w:szCs w:val="22"/>
        </w:rPr>
      </w:pPr>
    </w:p>
    <w:p w14:paraId="00EFE583" w14:textId="77777777" w:rsidR="00E8225A" w:rsidRPr="0028660B" w:rsidRDefault="00E8225A">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p>
    <w:p w14:paraId="557755B3" w14:textId="77777777" w:rsidR="00E8225A" w:rsidRPr="0028660B" w:rsidRDefault="00E8225A">
      <w:pPr>
        <w:spacing w:before="2" w:line="120" w:lineRule="exact"/>
        <w:rPr>
          <w:rFonts w:asciiTheme="majorBidi" w:hAnsiTheme="majorBidi" w:cstheme="majorBidi"/>
          <w:sz w:val="13"/>
          <w:szCs w:val="13"/>
        </w:rPr>
      </w:pPr>
    </w:p>
    <w:p w14:paraId="03E75661" w14:textId="128D028F" w:rsidR="00E8225A" w:rsidRPr="009D625F" w:rsidRDefault="0034038C" w:rsidP="009D625F">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&amp;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III).</w:t>
      </w:r>
    </w:p>
    <w:p w14:paraId="5CE98880" w14:textId="2A7EB09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594A3885" w14:textId="77777777" w:rsidR="009D625F" w:rsidRPr="0028660B" w:rsidRDefault="009D625F">
      <w:pPr>
        <w:ind w:left="112"/>
        <w:rPr>
          <w:rFonts w:asciiTheme="majorBidi" w:eastAsia="Calibri" w:hAnsiTheme="majorBidi" w:cstheme="majorBidi"/>
          <w:sz w:val="22"/>
          <w:szCs w:val="22"/>
        </w:rPr>
      </w:pPr>
    </w:p>
    <w:p w14:paraId="0626785C" w14:textId="77777777" w:rsidR="00E8225A" w:rsidRPr="0028660B" w:rsidRDefault="0034038C" w:rsidP="006A3B37">
      <w:pPr>
        <w:pStyle w:val="ListParagraph"/>
        <w:numPr>
          <w:ilvl w:val="0"/>
          <w:numId w:val="7"/>
        </w:numPr>
        <w:tabs>
          <w:tab w:val="left" w:pos="460"/>
        </w:tabs>
        <w:spacing w:before="41" w:line="275"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pPr>
        <w:spacing w:before="9" w:line="120" w:lineRule="exact"/>
        <w:rPr>
          <w:rFonts w:asciiTheme="majorBidi" w:hAnsiTheme="majorBidi" w:cstheme="majorBidi"/>
          <w:sz w:val="12"/>
          <w:szCs w:val="12"/>
        </w:rPr>
      </w:pPr>
    </w:p>
    <w:p w14:paraId="264A3E7C" w14:textId="77777777" w:rsidR="00E8225A" w:rsidRPr="0028660B" w:rsidRDefault="0034038C" w:rsidP="006A3B37">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lastRenderedPageBreak/>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pPr>
        <w:spacing w:before="8" w:line="120" w:lineRule="exact"/>
        <w:rPr>
          <w:rFonts w:asciiTheme="majorBidi" w:hAnsiTheme="majorBidi" w:cstheme="majorBidi"/>
          <w:sz w:val="12"/>
          <w:szCs w:val="12"/>
        </w:rPr>
      </w:pPr>
    </w:p>
    <w:p w14:paraId="40830B35" w14:textId="77777777" w:rsidR="00E8225A" w:rsidRPr="0028660B" w:rsidRDefault="0034038C" w:rsidP="006A3B37">
      <w:pPr>
        <w:pStyle w:val="ListParagraph"/>
        <w:numPr>
          <w:ilvl w:val="0"/>
          <w:numId w:val="7"/>
        </w:numPr>
        <w:tabs>
          <w:tab w:val="left" w:pos="460"/>
        </w:tabs>
        <w:spacing w:line="288"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pPr>
        <w:spacing w:before="6" w:line="100" w:lineRule="exact"/>
        <w:rPr>
          <w:rFonts w:asciiTheme="majorBidi" w:hAnsiTheme="majorBidi" w:cstheme="majorBidi"/>
          <w:sz w:val="11"/>
          <w:szCs w:val="11"/>
        </w:rPr>
      </w:pPr>
    </w:p>
    <w:p w14:paraId="23BA0145" w14:textId="77777777" w:rsidR="00E8225A" w:rsidRPr="0028660B" w:rsidRDefault="0034038C" w:rsidP="0028660B">
      <w:pPr>
        <w:pStyle w:val="ListParagraph"/>
        <w:numPr>
          <w:ilvl w:val="1"/>
          <w:numId w:val="11"/>
        </w:numPr>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pPr>
        <w:spacing w:before="9" w:line="140" w:lineRule="exact"/>
        <w:rPr>
          <w:rFonts w:asciiTheme="majorBidi" w:hAnsiTheme="majorBidi" w:cstheme="majorBidi"/>
          <w:sz w:val="15"/>
          <w:szCs w:val="15"/>
        </w:rPr>
      </w:pPr>
    </w:p>
    <w:p w14:paraId="0113DF83" w14:textId="77777777" w:rsidR="00E8225A" w:rsidRPr="0028660B" w:rsidRDefault="0034038C" w:rsidP="0028660B">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pPr>
        <w:spacing w:before="5" w:line="120" w:lineRule="exact"/>
        <w:rPr>
          <w:rFonts w:asciiTheme="majorBidi" w:hAnsiTheme="majorBidi" w:cstheme="majorBidi"/>
          <w:sz w:val="12"/>
          <w:szCs w:val="12"/>
        </w:rPr>
      </w:pPr>
    </w:p>
    <w:p w14:paraId="2628272E"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where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pPr>
        <w:spacing w:before="7" w:line="120" w:lineRule="exact"/>
        <w:rPr>
          <w:rFonts w:asciiTheme="majorBidi" w:hAnsiTheme="majorBidi" w:cstheme="majorBidi"/>
          <w:sz w:val="12"/>
          <w:szCs w:val="12"/>
        </w:rPr>
      </w:pPr>
    </w:p>
    <w:p w14:paraId="1101ECD9" w14:textId="77777777" w:rsidR="00E8225A" w:rsidRPr="0028660B" w:rsidRDefault="0034038C" w:rsidP="006A3B37">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pPr>
        <w:spacing w:before="6" w:line="120" w:lineRule="exact"/>
        <w:rPr>
          <w:rFonts w:asciiTheme="majorBidi" w:hAnsiTheme="majorBidi" w:cstheme="majorBidi"/>
          <w:sz w:val="12"/>
          <w:szCs w:val="12"/>
        </w:rPr>
      </w:pPr>
    </w:p>
    <w:p w14:paraId="0CD33282"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pPr>
        <w:spacing w:before="8" w:line="120" w:lineRule="exact"/>
        <w:rPr>
          <w:rFonts w:asciiTheme="majorBidi" w:hAnsiTheme="majorBidi" w:cstheme="majorBidi"/>
          <w:sz w:val="12"/>
          <w:szCs w:val="12"/>
        </w:rPr>
      </w:pPr>
    </w:p>
    <w:p w14:paraId="0B4E61B3" w14:textId="77777777" w:rsidR="00E8225A" w:rsidRPr="0028660B" w:rsidRDefault="0034038C" w:rsidP="006A3B37">
      <w:pPr>
        <w:pStyle w:val="ListParagraph"/>
        <w:numPr>
          <w:ilvl w:val="0"/>
          <w:numId w:val="7"/>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p>
    <w:p w14:paraId="5906CDFE" w14:textId="77777777" w:rsidR="00E8225A" w:rsidRPr="0028660B" w:rsidRDefault="00E8225A">
      <w:pPr>
        <w:spacing w:before="1" w:line="160" w:lineRule="exact"/>
        <w:rPr>
          <w:rFonts w:asciiTheme="majorBidi" w:hAnsiTheme="majorBidi" w:cstheme="majorBidi"/>
          <w:sz w:val="16"/>
          <w:szCs w:val="16"/>
        </w:rPr>
      </w:pPr>
    </w:p>
    <w:p w14:paraId="44CB7467" w14:textId="77777777" w:rsidR="00E8225A" w:rsidRDefault="0034038C" w:rsidP="006A3B37">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debarred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from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multilateral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bank</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Agreement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Mutual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Enforcement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Debarment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Decision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9</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April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2010</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(www.crossdebarment.org)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obligations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Concessionaire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build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4C8146BA" w14:textId="77777777" w:rsidR="009D625F" w:rsidRDefault="009D625F" w:rsidP="009D625F">
      <w:pPr>
        <w:tabs>
          <w:tab w:val="left" w:pos="820"/>
        </w:tabs>
        <w:spacing w:line="276" w:lineRule="auto"/>
        <w:ind w:right="71"/>
        <w:jc w:val="both"/>
        <w:rPr>
          <w:rFonts w:asciiTheme="majorBidi" w:eastAsia="Calibri" w:hAnsiTheme="majorBidi" w:cstheme="majorBidi"/>
          <w:sz w:val="22"/>
          <w:szCs w:val="22"/>
        </w:rPr>
      </w:pPr>
    </w:p>
    <w:p w14:paraId="16832324" w14:textId="77777777" w:rsidR="009D625F" w:rsidRPr="0028660B" w:rsidRDefault="009D625F" w:rsidP="009D625F">
      <w:pPr>
        <w:pStyle w:val="ListParagraph"/>
        <w:numPr>
          <w:ilvl w:val="1"/>
          <w:numId w:val="7"/>
        </w:numPr>
        <w:tabs>
          <w:tab w:val="left" w:pos="820"/>
        </w:tabs>
        <w:spacing w:line="274" w:lineRule="auto"/>
        <w:ind w:right="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listed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lists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3FE7E030" w14:textId="77777777" w:rsidR="009D625F" w:rsidRPr="0028660B" w:rsidRDefault="009D625F" w:rsidP="009D625F">
      <w:pPr>
        <w:spacing w:before="9" w:line="120" w:lineRule="exact"/>
        <w:rPr>
          <w:rFonts w:asciiTheme="majorBidi" w:hAnsiTheme="majorBidi" w:cstheme="majorBidi"/>
          <w:sz w:val="12"/>
          <w:szCs w:val="12"/>
        </w:rPr>
      </w:pPr>
    </w:p>
    <w:p w14:paraId="75196B6D" w14:textId="211767C6" w:rsidR="009D625F" w:rsidRPr="009D625F" w:rsidRDefault="009D625F" w:rsidP="009D625F">
      <w:pPr>
        <w:pStyle w:val="ListParagraph"/>
        <w:numPr>
          <w:ilvl w:val="0"/>
          <w:numId w:val="7"/>
        </w:numPr>
        <w:ind w:right="30"/>
        <w:jc w:val="both"/>
        <w:rPr>
          <w:rFonts w:asciiTheme="majorBidi" w:eastAsia="Calibri" w:hAnsiTheme="majorBidi" w:cstheme="majorBidi"/>
          <w:sz w:val="22"/>
          <w:szCs w:val="22"/>
        </w:rPr>
        <w:sectPr w:rsidR="009D625F" w:rsidRPr="009D625F" w:rsidSect="009860A9">
          <w:footerReference w:type="default" r:id="rId13"/>
          <w:pgSz w:w="11920" w:h="16840"/>
          <w:pgMar w:top="30" w:right="1020" w:bottom="280" w:left="1420" w:header="0" w:footer="581" w:gutter="0"/>
          <w:cols w:space="720"/>
        </w:sectPr>
      </w:pP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through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subsidiary)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transactions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compliance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Maldives.</w:t>
      </w: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2A5ADB78" w14:textId="7371290F" w:rsidR="00E8225A" w:rsidRPr="0028660B" w:rsidRDefault="0034038C" w:rsidP="009A3BCC">
      <w:pPr>
        <w:spacing w:line="276" w:lineRule="auto"/>
        <w:ind w:left="112" w:right="12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attract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funding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000FA3" w:rsidRPr="0028660B">
        <w:rPr>
          <w:rFonts w:asciiTheme="majorBidi" w:eastAsia="Calibri" w:hAnsiTheme="majorBidi" w:cstheme="majorBidi"/>
          <w:sz w:val="22"/>
          <w:szCs w:val="22"/>
        </w:rPr>
        <w:t>D</w:t>
      </w:r>
      <w:r w:rsidR="009A3BCC" w:rsidRPr="0028660B">
        <w:rPr>
          <w:rFonts w:asciiTheme="majorBidi" w:eastAsia="Calibri" w:hAnsiTheme="majorBidi" w:cstheme="majorBidi"/>
          <w:sz w:val="22"/>
          <w:szCs w:val="22"/>
        </w:rPr>
        <w:t>evelopment and operation</w:t>
      </w:r>
      <w:r w:rsidR="00000FA3" w:rsidRPr="0028660B">
        <w:rPr>
          <w:rFonts w:asciiTheme="majorBidi" w:eastAsia="Calibri" w:hAnsiTheme="majorBidi" w:cstheme="majorBidi"/>
          <w:sz w:val="22"/>
          <w:szCs w:val="22"/>
        </w:rPr>
        <w:t xml:space="preserve"> of </w:t>
      </w:r>
      <w:r w:rsidR="00D62BA1">
        <w:rPr>
          <w:rFonts w:asciiTheme="majorBidi" w:eastAsia="Calibri" w:hAnsiTheme="majorBidi" w:cstheme="majorBidi"/>
          <w:sz w:val="22"/>
          <w:szCs w:val="22"/>
        </w:rPr>
        <w:t>TVET Center</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therefore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consolidated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deemed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77777777"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(1)</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lastRenderedPageBreak/>
        <w:t>Total Equity</w:t>
      </w:r>
    </w:p>
    <w:p w14:paraId="16D13322" w14:textId="7408F6F8" w:rsidR="00E8225A" w:rsidRPr="0028660B" w:rsidRDefault="00695ED5">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E637F6">
        <w:rPr>
          <w:rFonts w:asciiTheme="majorBidi" w:eastAsia="Cambria Math" w:hAnsiTheme="majorBidi" w:cstheme="majorBidi"/>
          <w:sz w:val="22"/>
          <w:szCs w:val="22"/>
        </w:rPr>
        <w:t>4.</w:t>
      </w:r>
      <w:r w:rsidR="009D35BF">
        <w:rPr>
          <w:rFonts w:asciiTheme="majorBidi" w:eastAsia="Cambria Math" w:hAnsiTheme="majorBidi" w:cstheme="majorBidi"/>
          <w:sz w:val="22"/>
          <w:szCs w:val="22"/>
        </w:rPr>
        <w:t>6</w:t>
      </w:r>
      <w:r w:rsidR="00FE6681">
        <w:rPr>
          <w:rFonts w:asciiTheme="majorBidi" w:eastAsia="Cambria Math" w:hAnsiTheme="majorBidi" w:cstheme="majorBidi"/>
          <w:sz w:val="22"/>
          <w:szCs w:val="22"/>
        </w:rPr>
        <w:t>7</w:t>
      </w:r>
      <w:r w:rsidR="00E637F6">
        <w:rPr>
          <w:rFonts w:asciiTheme="majorBidi" w:eastAsia="Cambria Math" w:hAnsiTheme="majorBidi" w:cstheme="majorBidi"/>
          <w:sz w:val="22"/>
          <w:szCs w:val="22"/>
        </w:rPr>
        <w:t xml:space="preserve"> 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59F7ADAF" w14:textId="77777777" w:rsidR="00E8225A" w:rsidRPr="0028660B" w:rsidRDefault="0034038C">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(2)</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p>
    <w:p w14:paraId="0DCF096A" w14:textId="77777777" w:rsidR="00E8225A" w:rsidRPr="0028660B" w:rsidRDefault="00E8225A">
      <w:pPr>
        <w:spacing w:before="1" w:line="180" w:lineRule="exact"/>
        <w:rPr>
          <w:rFonts w:asciiTheme="majorBidi" w:hAnsiTheme="majorBidi" w:cstheme="majorBidi"/>
          <w:sz w:val="19"/>
          <w:szCs w:val="19"/>
        </w:rPr>
      </w:pPr>
    </w:p>
    <w:p w14:paraId="5AA8DE21" w14:textId="77777777" w:rsidR="00E8225A" w:rsidRPr="0028660B" w:rsidRDefault="00E8225A">
      <w:pPr>
        <w:spacing w:line="200" w:lineRule="exact"/>
        <w:rPr>
          <w:rFonts w:asciiTheme="majorBidi" w:hAnsiTheme="majorBidi" w:cstheme="majorBidi"/>
        </w:rPr>
      </w:pPr>
    </w:p>
    <w:p w14:paraId="1B5E81CA" w14:textId="77777777" w:rsidR="00E8225A" w:rsidRPr="0028660B" w:rsidRDefault="00E8225A">
      <w:pPr>
        <w:spacing w:line="200" w:lineRule="exact"/>
        <w:rPr>
          <w:rFonts w:asciiTheme="majorBidi" w:hAnsiTheme="majorBidi" w:cstheme="majorBidi"/>
        </w:rPr>
      </w:pPr>
    </w:p>
    <w:p w14:paraId="13A5E825" w14:textId="77777777" w:rsidR="00E8225A" w:rsidRPr="0028660B" w:rsidRDefault="0034038C" w:rsidP="00CE7EE0">
      <w:pPr>
        <w:spacing w:line="275" w:lineRule="auto"/>
        <w:ind w:left="112" w:right="54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Further,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publishing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eastAsia="Arial Unicode MS" w:hAnsiTheme="majorBidi" w:cstheme="majorBidi"/>
          <w:sz w:val="22"/>
          <w:szCs w:val="22"/>
        </w:rPr>
        <w:t>’</w:t>
      </w:r>
      <w:r w:rsidR="00CE7EE0" w:rsidRPr="0028660B">
        <w:rPr>
          <w:rFonts w:asciiTheme="majorBidi" w:eastAsia="Arial Unicode MS" w:hAnsiTheme="majorBidi" w:cstheme="majorBidi"/>
          <w:sz w:val="22"/>
          <w:szCs w:val="22"/>
        </w:rPr>
        <w:t xml:space="preserve"> situation has not materially changed, such that the criteria will not be met in the financial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current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subsequent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p>
    <w:p w14:paraId="5EC78B09" w14:textId="77777777" w:rsidR="00CE7EE0" w:rsidRPr="0028660B" w:rsidRDefault="00CE7EE0" w:rsidP="00CE7EE0">
      <w:pPr>
        <w:spacing w:line="275" w:lineRule="auto"/>
        <w:ind w:left="112" w:right="548"/>
        <w:jc w:val="both"/>
        <w:rPr>
          <w:rFonts w:asciiTheme="majorBidi" w:eastAsia="Calibri" w:hAnsiTheme="majorBidi" w:cstheme="majorBidi"/>
          <w:sz w:val="22"/>
          <w:szCs w:val="22"/>
        </w:rPr>
      </w:pPr>
    </w:p>
    <w:p w14:paraId="282DCFEF" w14:textId="77777777" w:rsidR="00E8225A" w:rsidRPr="0028660B" w:rsidRDefault="00E8225A">
      <w:pPr>
        <w:spacing w:before="8" w:line="120" w:lineRule="exact"/>
        <w:rPr>
          <w:rFonts w:asciiTheme="majorBidi" w:hAnsiTheme="majorBidi" w:cstheme="majorBidi"/>
          <w:sz w:val="12"/>
          <w:szCs w:val="12"/>
        </w:rPr>
      </w:pPr>
    </w:p>
    <w:p w14:paraId="008EBA60" w14:textId="77777777" w:rsidR="00E8225A" w:rsidRPr="0028660B" w:rsidRDefault="0034038C" w:rsidP="00CE7EE0">
      <w:pPr>
        <w:spacing w:line="275" w:lineRule="auto"/>
        <w:ind w:left="112" w:right="135"/>
        <w:rPr>
          <w:rFonts w:asciiTheme="majorBidi" w:eastAsia="Calibri" w:hAnsiTheme="majorBidi" w:cstheme="majorBidi"/>
          <w:sz w:val="22"/>
          <w:szCs w:val="22"/>
        </w:rPr>
      </w:pPr>
      <w:r w:rsidRPr="0028660B">
        <w:rPr>
          <w:rFonts w:asciiTheme="majorBidi" w:eastAsia="Calibri" w:hAnsiTheme="majorBidi" w:cstheme="majorBidi"/>
          <w:sz w:val="22"/>
          <w:szCs w:val="22"/>
        </w:rPr>
        <w:t>Finally,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E7EE0" w:rsidRPr="0028660B">
        <w:rPr>
          <w:rFonts w:asciiTheme="majorBidi" w:eastAsia="Calibri" w:hAnsiTheme="majorBidi" w:cstheme="majorBidi"/>
          <w:sz w:val="22"/>
          <w:szCs w:val="22"/>
        </w:rPr>
        <w:t>extent to which such commitments might affect the Bidder’s ability to finance or complete the Project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minimum</w:t>
      </w:r>
    </w:p>
    <w:p w14:paraId="7E90B157" w14:textId="77777777" w:rsidR="00E8225A" w:rsidRPr="0028660B" w:rsidRDefault="00695ED5">
      <w:pPr>
        <w:spacing w:before="8"/>
        <w:ind w:left="112"/>
        <w:rPr>
          <w:rFonts w:asciiTheme="majorBidi" w:eastAsia="Calibri" w:hAnsiTheme="majorBidi" w:cstheme="majorBidi"/>
          <w:sz w:val="22"/>
          <w:szCs w:val="22"/>
        </w:rPr>
      </w:pPr>
      <w:r>
        <w:rPr>
          <w:rFonts w:asciiTheme="majorBidi" w:hAnsiTheme="majorBidi" w:cstheme="majorBidi"/>
        </w:rPr>
        <w:pict w14:anchorId="447C47A5">
          <v:group id="_x0000_s1096" style="position:absolute;left:0;text-align:left;margin-left:76.6pt;margin-top:717.95pt;width:2in;height:0;z-index:-251660288;mso-position-horizontal-relative:page;mso-position-vertical-relative:page" coordorigin="1532,14359" coordsize="2880,0">
            <v:shape id="_x0000_s1097" style="position:absolute;left:1532;top:14359;width:2880;height:0" coordorigin="1532,14359" coordsize="2880,0" path="m1532,14359r2880,e" filled="f" strokeweight=".28925mm">
              <v:path arrowok="t"/>
            </v:shape>
            <w10:wrap anchorx="page" anchory="page"/>
          </v:group>
        </w:pict>
      </w:r>
      <w:r w:rsidR="0034038C" w:rsidRPr="0028660B">
        <w:rPr>
          <w:rFonts w:asciiTheme="majorBidi" w:eastAsia="Calibri" w:hAnsiTheme="majorBidi" w:cstheme="majorBidi"/>
          <w:sz w:val="22"/>
          <w:szCs w:val="22"/>
        </w:rPr>
        <w:t>criteria.</w:t>
      </w:r>
    </w:p>
    <w:p w14:paraId="0FF046DA" w14:textId="77777777" w:rsidR="00E8225A" w:rsidRPr="0028660B" w:rsidRDefault="00E8225A">
      <w:pPr>
        <w:spacing w:line="200" w:lineRule="exact"/>
        <w:rPr>
          <w:rFonts w:asciiTheme="majorBidi" w:hAnsiTheme="majorBidi" w:cstheme="majorBidi"/>
        </w:rPr>
      </w:pPr>
    </w:p>
    <w:p w14:paraId="0FDADBF6" w14:textId="77777777" w:rsidR="00E8225A" w:rsidRPr="0028660B" w:rsidRDefault="00E8225A">
      <w:pPr>
        <w:spacing w:line="200" w:lineRule="exact"/>
        <w:rPr>
          <w:rFonts w:asciiTheme="majorBidi" w:hAnsiTheme="majorBidi" w:cstheme="majorBidi"/>
        </w:rPr>
      </w:pPr>
    </w:p>
    <w:p w14:paraId="5A3519C6" w14:textId="77777777" w:rsidR="00E8225A" w:rsidRPr="0028660B" w:rsidRDefault="00E8225A">
      <w:pPr>
        <w:spacing w:line="200" w:lineRule="exact"/>
        <w:rPr>
          <w:rFonts w:asciiTheme="majorBidi" w:hAnsiTheme="majorBidi" w:cstheme="majorBidi"/>
        </w:rPr>
      </w:pPr>
    </w:p>
    <w:p w14:paraId="422A9D9E" w14:textId="77777777" w:rsidR="00E8225A" w:rsidRPr="0028660B" w:rsidRDefault="00E8225A">
      <w:pPr>
        <w:spacing w:line="200" w:lineRule="exact"/>
        <w:rPr>
          <w:rFonts w:asciiTheme="majorBidi" w:hAnsiTheme="majorBidi" w:cstheme="majorBidi"/>
        </w:rPr>
      </w:pPr>
    </w:p>
    <w:p w14:paraId="77ED8452" w14:textId="77777777" w:rsidR="00E8225A" w:rsidRPr="0028660B" w:rsidRDefault="00E8225A">
      <w:pPr>
        <w:spacing w:line="200" w:lineRule="exact"/>
        <w:rPr>
          <w:rFonts w:asciiTheme="majorBidi" w:hAnsiTheme="majorBidi" w:cstheme="majorBidi"/>
        </w:rPr>
      </w:pPr>
    </w:p>
    <w:p w14:paraId="6DFA3A64" w14:textId="77777777" w:rsidR="00E8225A" w:rsidRPr="0028660B" w:rsidRDefault="00E8225A">
      <w:pPr>
        <w:spacing w:line="200" w:lineRule="exact"/>
        <w:rPr>
          <w:rFonts w:asciiTheme="majorBidi" w:hAnsiTheme="majorBidi" w:cstheme="majorBidi"/>
        </w:rPr>
      </w:pPr>
    </w:p>
    <w:p w14:paraId="339F113B" w14:textId="77777777" w:rsidR="00E8225A" w:rsidRPr="0028660B" w:rsidRDefault="00E8225A">
      <w:pPr>
        <w:spacing w:line="200" w:lineRule="exact"/>
        <w:rPr>
          <w:rFonts w:asciiTheme="majorBidi" w:hAnsiTheme="majorBidi" w:cstheme="majorBidi"/>
        </w:rPr>
      </w:pPr>
    </w:p>
    <w:p w14:paraId="7864C47F" w14:textId="77777777" w:rsidR="00E8225A" w:rsidRPr="0028660B" w:rsidRDefault="00E8225A">
      <w:pPr>
        <w:spacing w:line="200" w:lineRule="exact"/>
        <w:rPr>
          <w:rFonts w:asciiTheme="majorBidi" w:hAnsiTheme="majorBidi" w:cstheme="majorBidi"/>
        </w:rPr>
      </w:pPr>
    </w:p>
    <w:p w14:paraId="4CD32197" w14:textId="77777777" w:rsidR="00E8225A" w:rsidRPr="0028660B" w:rsidRDefault="00E8225A">
      <w:pPr>
        <w:spacing w:line="200" w:lineRule="exact"/>
        <w:rPr>
          <w:rFonts w:asciiTheme="majorBidi" w:hAnsiTheme="majorBidi" w:cstheme="majorBidi"/>
        </w:rPr>
      </w:pPr>
    </w:p>
    <w:p w14:paraId="5ABC7598" w14:textId="77777777" w:rsidR="00E8225A" w:rsidRPr="0028660B" w:rsidRDefault="00E8225A">
      <w:pPr>
        <w:spacing w:line="200" w:lineRule="exact"/>
        <w:rPr>
          <w:rFonts w:asciiTheme="majorBidi" w:hAnsiTheme="majorBidi" w:cstheme="majorBidi"/>
        </w:rPr>
      </w:pPr>
    </w:p>
    <w:p w14:paraId="0AF83CF6" w14:textId="77777777" w:rsidR="00E8225A" w:rsidRPr="0028660B" w:rsidRDefault="00E8225A">
      <w:pPr>
        <w:spacing w:line="200" w:lineRule="exact"/>
        <w:rPr>
          <w:rFonts w:asciiTheme="majorBidi" w:hAnsiTheme="majorBidi" w:cstheme="majorBidi"/>
        </w:rPr>
      </w:pPr>
    </w:p>
    <w:p w14:paraId="70475CB1" w14:textId="77777777" w:rsidR="00E8225A" w:rsidRPr="0028660B" w:rsidRDefault="00E8225A">
      <w:pPr>
        <w:spacing w:line="200" w:lineRule="exact"/>
        <w:rPr>
          <w:rFonts w:asciiTheme="majorBidi" w:hAnsiTheme="majorBidi" w:cstheme="majorBidi"/>
        </w:rPr>
      </w:pPr>
    </w:p>
    <w:p w14:paraId="7CBBDC65" w14:textId="77777777" w:rsidR="00E8225A" w:rsidRPr="0028660B" w:rsidRDefault="00E8225A">
      <w:pPr>
        <w:spacing w:line="200" w:lineRule="exact"/>
        <w:rPr>
          <w:rFonts w:asciiTheme="majorBidi" w:hAnsiTheme="majorBidi" w:cstheme="majorBidi"/>
        </w:rPr>
      </w:pPr>
    </w:p>
    <w:p w14:paraId="4E0316B0" w14:textId="77777777" w:rsidR="00E8225A" w:rsidRPr="0028660B" w:rsidRDefault="00E8225A">
      <w:pPr>
        <w:spacing w:line="200" w:lineRule="exact"/>
        <w:rPr>
          <w:rFonts w:asciiTheme="majorBidi" w:hAnsiTheme="majorBidi" w:cstheme="majorBidi"/>
        </w:rPr>
      </w:pPr>
    </w:p>
    <w:p w14:paraId="678A2B7C" w14:textId="77777777" w:rsidR="00E8225A" w:rsidRDefault="00E8225A">
      <w:pPr>
        <w:spacing w:before="8" w:line="280" w:lineRule="exact"/>
        <w:rPr>
          <w:rFonts w:asciiTheme="majorBidi" w:hAnsiTheme="majorBidi" w:cstheme="majorBidi"/>
          <w:sz w:val="28"/>
          <w:szCs w:val="28"/>
        </w:rPr>
      </w:pPr>
    </w:p>
    <w:p w14:paraId="3AB3342D" w14:textId="19F4E502" w:rsidR="0028660B" w:rsidRDefault="0028660B">
      <w:pPr>
        <w:spacing w:before="8" w:line="280" w:lineRule="exact"/>
        <w:rPr>
          <w:rFonts w:asciiTheme="majorBidi" w:hAnsiTheme="majorBidi" w:cstheme="majorBidi"/>
          <w:sz w:val="28"/>
          <w:szCs w:val="28"/>
        </w:rPr>
      </w:pPr>
    </w:p>
    <w:p w14:paraId="63023B8A" w14:textId="67B317B7" w:rsidR="009D625F" w:rsidRDefault="009D625F">
      <w:pPr>
        <w:spacing w:before="8" w:line="280" w:lineRule="exact"/>
        <w:rPr>
          <w:rFonts w:asciiTheme="majorBidi" w:hAnsiTheme="majorBidi" w:cstheme="majorBidi"/>
          <w:sz w:val="28"/>
          <w:szCs w:val="28"/>
        </w:rPr>
      </w:pPr>
    </w:p>
    <w:p w14:paraId="5CA1A79D" w14:textId="40A80D99" w:rsidR="009D625F" w:rsidRDefault="009D625F">
      <w:pPr>
        <w:spacing w:before="8" w:line="280" w:lineRule="exact"/>
        <w:rPr>
          <w:rFonts w:asciiTheme="majorBidi" w:hAnsiTheme="majorBidi" w:cstheme="majorBidi"/>
          <w:sz w:val="28"/>
          <w:szCs w:val="28"/>
        </w:rPr>
      </w:pPr>
    </w:p>
    <w:p w14:paraId="0A1E7F13" w14:textId="4EFDC33C" w:rsidR="009D625F" w:rsidRDefault="009D625F">
      <w:pPr>
        <w:spacing w:before="8" w:line="280" w:lineRule="exact"/>
        <w:rPr>
          <w:rFonts w:asciiTheme="majorBidi" w:hAnsiTheme="majorBidi" w:cstheme="majorBidi"/>
          <w:sz w:val="28"/>
          <w:szCs w:val="28"/>
        </w:rPr>
      </w:pPr>
    </w:p>
    <w:p w14:paraId="7837ABA3" w14:textId="0AC07A10" w:rsidR="009D625F" w:rsidRDefault="009D625F">
      <w:pPr>
        <w:spacing w:before="8" w:line="280" w:lineRule="exact"/>
        <w:rPr>
          <w:rFonts w:asciiTheme="majorBidi" w:hAnsiTheme="majorBidi" w:cstheme="majorBidi"/>
          <w:sz w:val="28"/>
          <w:szCs w:val="28"/>
        </w:rPr>
      </w:pPr>
    </w:p>
    <w:p w14:paraId="15177661" w14:textId="4025346A" w:rsidR="009D625F" w:rsidRDefault="009D625F">
      <w:pPr>
        <w:spacing w:before="8" w:line="280" w:lineRule="exact"/>
        <w:rPr>
          <w:rFonts w:asciiTheme="majorBidi" w:hAnsiTheme="majorBidi" w:cstheme="majorBidi"/>
          <w:sz w:val="28"/>
          <w:szCs w:val="28"/>
        </w:rPr>
      </w:pPr>
    </w:p>
    <w:p w14:paraId="6E58A3CB" w14:textId="5990820E" w:rsidR="009D625F" w:rsidRDefault="009D625F">
      <w:pPr>
        <w:spacing w:before="8" w:line="280" w:lineRule="exact"/>
        <w:rPr>
          <w:rFonts w:asciiTheme="majorBidi" w:hAnsiTheme="majorBidi" w:cstheme="majorBidi"/>
          <w:sz w:val="28"/>
          <w:szCs w:val="28"/>
        </w:rPr>
      </w:pPr>
    </w:p>
    <w:p w14:paraId="17DA2EBA" w14:textId="77777777" w:rsidR="009D625F" w:rsidRPr="0028660B" w:rsidRDefault="009D625F">
      <w:pPr>
        <w:spacing w:before="8" w:line="280" w:lineRule="exact"/>
        <w:rPr>
          <w:rFonts w:asciiTheme="majorBidi" w:hAnsiTheme="majorBidi" w:cstheme="majorBidi"/>
          <w:sz w:val="28"/>
          <w:szCs w:val="28"/>
        </w:rPr>
      </w:pPr>
    </w:p>
    <w:p w14:paraId="07E56D0E" w14:textId="77777777" w:rsidR="00E8225A" w:rsidRPr="0028660B" w:rsidRDefault="0034038C" w:rsidP="00431907">
      <w:pPr>
        <w:spacing w:before="34" w:line="279" w:lineRule="auto"/>
        <w:ind w:left="112" w:right="225"/>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1</w:t>
      </w:r>
      <w:r w:rsidRPr="0028660B">
        <w:rPr>
          <w:rFonts w:asciiTheme="majorBidi" w:hAnsiTheme="majorBidi" w:cstheme="majorBidi"/>
          <w:color w:val="3F3F3F"/>
          <w:position w:val="5"/>
          <w:sz w:val="10"/>
          <w:szCs w:val="10"/>
        </w:rPr>
        <w:t xml:space="preserve"> </w:t>
      </w:r>
      <w:r w:rsidR="00431907" w:rsidRPr="0028660B">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w:t>
      </w:r>
      <w:proofErr w:type="gramStart"/>
      <w:r w:rsidR="00431907" w:rsidRPr="0028660B">
        <w:rPr>
          <w:rFonts w:asciiTheme="majorBidi" w:eastAsia="Arial Unicode MS" w:hAnsiTheme="majorBidi" w:cstheme="majorBidi"/>
          <w:color w:val="3F3F3F"/>
          <w:sz w:val="16"/>
          <w:szCs w:val="16"/>
        </w:rPr>
        <w:t>through :</w:t>
      </w:r>
      <w:proofErr w:type="gramEnd"/>
      <w:r w:rsidR="00431907" w:rsidRPr="0028660B">
        <w:rPr>
          <w:rFonts w:asciiTheme="majorBidi" w:eastAsia="Arial Unicode MS" w:hAnsiTheme="majorBidi" w:cstheme="majorBidi"/>
          <w:color w:val="3F3F3F"/>
          <w:sz w:val="16"/>
          <w:szCs w:val="16"/>
        </w:rPr>
        <w:t xml:space="preserve"> </w:t>
      </w:r>
      <w:hyperlink r:id="rId14" w:history="1">
        <w:r w:rsidR="00431907" w:rsidRPr="0028660B">
          <w:rPr>
            <w:rStyle w:val="Hyperlink"/>
            <w:rFonts w:asciiTheme="majorBidi" w:eastAsiaTheme="majorEastAsia" w:hAnsiTheme="majorBidi" w:cstheme="majorBidi"/>
          </w:rPr>
          <w:t>Exchange Rate Archives by Month (imf.org)</w:t>
        </w:r>
      </w:hyperlink>
      <w:r w:rsidR="00431907" w:rsidRPr="0028660B">
        <w:rPr>
          <w:rFonts w:asciiTheme="majorBidi" w:eastAsia="Arial Unicode MS" w:hAnsiTheme="majorBidi" w:cstheme="majorBidi"/>
          <w:color w:val="3F3F3F"/>
          <w:sz w:val="16"/>
          <w:szCs w:val="16"/>
        </w:rPr>
        <w:t xml:space="preserve"> </w:t>
      </w:r>
    </w:p>
    <w:p w14:paraId="0795693D" w14:textId="32F5F83F" w:rsidR="00E8225A" w:rsidRPr="0028660B" w:rsidRDefault="0034038C" w:rsidP="00431907">
      <w:pPr>
        <w:ind w:left="112"/>
        <w:rPr>
          <w:rFonts w:asciiTheme="majorBidi" w:eastAsia="Arial Unicode MS" w:hAnsiTheme="majorBidi" w:cstheme="majorBidi"/>
          <w:sz w:val="16"/>
          <w:szCs w:val="16"/>
        </w:rPr>
        <w:sectPr w:rsidR="00E8225A" w:rsidRPr="0028660B">
          <w:type w:val="continuous"/>
          <w:pgSz w:w="11920" w:h="16840"/>
          <w:pgMar w:top="280" w:right="1020" w:bottom="280" w:left="1420" w:header="720" w:footer="720" w:gutter="0"/>
          <w:cols w:space="720"/>
        </w:sectPr>
      </w:pPr>
      <w:r w:rsidRPr="0028660B">
        <w:rPr>
          <w:rFonts w:asciiTheme="majorBidi" w:eastAsia="Calibri" w:hAnsiTheme="majorBidi" w:cstheme="majorBidi"/>
          <w:color w:val="3F3F3F"/>
          <w:position w:val="5"/>
          <w:sz w:val="10"/>
          <w:szCs w:val="10"/>
        </w:rPr>
        <w:t>2</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w:t>
      </w:r>
      <w:r w:rsidR="009D381A">
        <w:rPr>
          <w:rFonts w:asciiTheme="majorBidi" w:eastAsia="Arial Unicode MS" w:hAnsiTheme="majorBidi" w:cstheme="majorBidi"/>
          <w:color w:val="3F3F3F"/>
          <w:sz w:val="16"/>
          <w:szCs w:val="16"/>
        </w:rPr>
        <w:t xml:space="preserve">oF </w:t>
      </w:r>
      <w:r w:rsidR="00431907" w:rsidRPr="0028660B">
        <w:rPr>
          <w:rFonts w:asciiTheme="majorBidi" w:eastAsia="Arial Unicode MS" w:hAnsiTheme="majorBidi" w:cstheme="majorBidi"/>
          <w:color w:val="3F3F3F"/>
          <w:sz w:val="16"/>
          <w:szCs w:val="16"/>
        </w:rPr>
        <w:t>reserves the right to admit Bidders that can provide a convincing explanation for a negative profit, EBITDA or operational free cashflow</w:t>
      </w:r>
      <w:r w:rsidRPr="0028660B">
        <w:rPr>
          <w:rFonts w:asciiTheme="majorBidi" w:eastAsia="Arial Unicode MS" w:hAnsiTheme="majorBidi" w:cstheme="majorBidi"/>
          <w:color w:val="3F3F3F"/>
          <w:sz w:val="16"/>
          <w:szCs w:val="16"/>
        </w:rPr>
        <w:t>.</w:t>
      </w: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24479B72" w:rsidR="00E8225A" w:rsidRPr="0028660B" w:rsidRDefault="00D62BA1">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Technical</w:t>
      </w:r>
      <w:r w:rsidR="0034038C" w:rsidRPr="0028660B">
        <w:rPr>
          <w:rFonts w:asciiTheme="majorBidi" w:eastAsia="Calibri" w:hAnsiTheme="majorBidi" w:cstheme="majorBidi"/>
          <w:b/>
          <w:color w:val="16375E"/>
          <w:sz w:val="22"/>
          <w:szCs w:val="22"/>
          <w:u w:val="single" w:color="16375E"/>
        </w:rPr>
        <w:t xml:space="preserve"> &amp; Operational minimum criteria</w:t>
      </w:r>
    </w:p>
    <w:p w14:paraId="4ABC1159" w14:textId="0AA46350" w:rsidR="00E8225A" w:rsidRDefault="00E8225A">
      <w:pPr>
        <w:spacing w:before="9" w:line="140" w:lineRule="exact"/>
        <w:rPr>
          <w:rFonts w:asciiTheme="majorBidi" w:hAnsiTheme="majorBidi" w:cstheme="majorBidi"/>
          <w:sz w:val="16"/>
          <w:szCs w:val="16"/>
        </w:rPr>
      </w:pPr>
    </w:p>
    <w:p w14:paraId="5F82A763" w14:textId="77777777" w:rsidR="009D625F" w:rsidRPr="009D625F" w:rsidRDefault="009D625F">
      <w:pPr>
        <w:spacing w:before="9" w:line="140" w:lineRule="exact"/>
        <w:rPr>
          <w:rFonts w:asciiTheme="majorBidi" w:hAnsiTheme="majorBidi" w:cstheme="majorBidi"/>
          <w:sz w:val="16"/>
          <w:szCs w:val="16"/>
        </w:rPr>
      </w:pPr>
    </w:p>
    <w:p w14:paraId="2BF26258" w14:textId="43910348" w:rsidR="00E8225A" w:rsidRPr="0028660B" w:rsidRDefault="000A778D" w:rsidP="009D625F">
      <w:pPr>
        <w:spacing w:line="276" w:lineRule="auto"/>
        <w:ind w:left="112" w:right="-60"/>
        <w:jc w:val="both"/>
        <w:rPr>
          <w:rFonts w:asciiTheme="majorBidi" w:eastAsia="Calibri" w:hAnsiTheme="majorBidi" w:cstheme="majorBidi"/>
          <w:sz w:val="22"/>
          <w:szCs w:val="22"/>
        </w:rPr>
      </w:pPr>
      <w:r w:rsidRPr="0028660B">
        <w:rPr>
          <w:rFonts w:asciiTheme="majorBidi" w:eastAsia="Arial Unicode MS" w:hAnsiTheme="majorBidi" w:cstheme="majorBidi"/>
          <w:sz w:val="22"/>
          <w:szCs w:val="22"/>
        </w:rPr>
        <w:t xml:space="preserve">The evaluation of the Bidders’ EOI will be carried out based on the Bidders’ </w:t>
      </w:r>
      <w:r w:rsidR="0034038C" w:rsidRPr="0028660B">
        <w:rPr>
          <w:rFonts w:asciiTheme="majorBidi" w:eastAsia="Calibri" w:hAnsiTheme="majorBidi" w:cstheme="majorBidi"/>
          <w:sz w:val="22"/>
          <w:szCs w:val="22"/>
        </w:rPr>
        <w:t>operating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experience</w:t>
      </w:r>
      <w:r w:rsidR="00D62BA1">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 xml:space="preserve">in the education </w:t>
      </w:r>
      <w:r w:rsidR="00394FE3" w:rsidRPr="0028660B">
        <w:rPr>
          <w:rFonts w:asciiTheme="majorBidi" w:eastAsia="Calibri" w:hAnsiTheme="majorBidi" w:cstheme="majorBidi"/>
          <w:sz w:val="22"/>
          <w:szCs w:val="22"/>
        </w:rPr>
        <w:t xml:space="preserve">sector and </w:t>
      </w:r>
      <w:r w:rsidR="0028660B">
        <w:rPr>
          <w:rFonts w:asciiTheme="majorBidi" w:eastAsia="Calibri" w:hAnsiTheme="majorBidi" w:cstheme="majorBidi"/>
          <w:sz w:val="22"/>
          <w:szCs w:val="22"/>
        </w:rPr>
        <w:t>campus/institute</w:t>
      </w:r>
      <w:r w:rsidR="00394FE3" w:rsidRPr="0028660B">
        <w:rPr>
          <w:rFonts w:asciiTheme="majorBidi" w:eastAsia="Calibri" w:hAnsiTheme="majorBidi" w:cstheme="majorBidi"/>
          <w:sz w:val="22"/>
          <w:szCs w:val="22"/>
        </w:rPr>
        <w:t xml:space="preserve"> infrastructure development</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Amongst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others,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Evaluation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consider:</w:t>
      </w:r>
    </w:p>
    <w:p w14:paraId="0CB389BC" w14:textId="77777777" w:rsidR="00E8225A" w:rsidRPr="0028660B" w:rsidRDefault="00E8225A" w:rsidP="009D625F">
      <w:pPr>
        <w:spacing w:before="5" w:line="276" w:lineRule="auto"/>
        <w:jc w:val="both"/>
        <w:rPr>
          <w:rFonts w:asciiTheme="majorBidi" w:hAnsiTheme="majorBidi" w:cstheme="majorBidi"/>
          <w:sz w:val="12"/>
          <w:szCs w:val="12"/>
        </w:rPr>
      </w:pPr>
    </w:p>
    <w:p w14:paraId="5EB7BAE0" w14:textId="40CD45CF"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00394FE3" w:rsidRPr="0028660B">
        <w:rPr>
          <w:rFonts w:asciiTheme="majorBidi" w:eastAsia="Arial Unicode MS" w:hAnsiTheme="majorBidi" w:cstheme="majorBidi"/>
          <w:color w:val="000000"/>
          <w:sz w:val="22"/>
          <w:szCs w:val="22"/>
        </w:rPr>
        <w:t>Bidder’s Portfolio (past experience (n</w:t>
      </w:r>
      <w:r w:rsidR="0028660B">
        <w:rPr>
          <w:rFonts w:asciiTheme="majorBidi" w:eastAsia="Arial Unicode MS" w:hAnsiTheme="majorBidi" w:cstheme="majorBidi"/>
          <w:color w:val="000000"/>
          <w:sz w:val="22"/>
          <w:szCs w:val="22"/>
        </w:rPr>
        <w:t xml:space="preserve">umber </w:t>
      </w:r>
      <w:r w:rsidR="00394FE3" w:rsidRPr="0028660B">
        <w:rPr>
          <w:rFonts w:asciiTheme="majorBidi" w:eastAsia="Arial Unicode MS" w:hAnsiTheme="majorBidi" w:cstheme="majorBidi"/>
          <w:color w:val="000000"/>
          <w:sz w:val="22"/>
          <w:szCs w:val="22"/>
        </w:rPr>
        <w:t>of years) in the operation of HEI’s and locations</w:t>
      </w:r>
      <w:r w:rsidR="00D62BA1">
        <w:rPr>
          <w:rFonts w:asciiTheme="majorBidi" w:eastAsia="Arial Unicode MS" w:hAnsiTheme="majorBidi" w:cstheme="majorBidi"/>
          <w:color w:val="000000"/>
          <w:sz w:val="22"/>
          <w:szCs w:val="22"/>
        </w:rPr>
        <w:t>.</w:t>
      </w:r>
    </w:p>
    <w:p w14:paraId="49890B73" w14:textId="77777777" w:rsidR="00E8225A" w:rsidRPr="0028660B" w:rsidRDefault="00E8225A" w:rsidP="009D625F">
      <w:pPr>
        <w:spacing w:before="1" w:line="276" w:lineRule="auto"/>
        <w:jc w:val="both"/>
        <w:rPr>
          <w:rFonts w:asciiTheme="majorBidi" w:hAnsiTheme="majorBidi" w:cstheme="majorBidi"/>
          <w:sz w:val="16"/>
          <w:szCs w:val="16"/>
        </w:rPr>
      </w:pPr>
    </w:p>
    <w:p w14:paraId="29892015" w14:textId="77777777"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Individual</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HEI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capacity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n</w:t>
      </w:r>
      <w:r w:rsidR="0028660B">
        <w:rPr>
          <w:rFonts w:asciiTheme="majorBidi" w:eastAsia="Calibri" w:hAnsiTheme="majorBidi" w:cstheme="majorBidi"/>
          <w:color w:val="000000"/>
          <w:sz w:val="22"/>
          <w:szCs w:val="22"/>
        </w:rPr>
        <w:t xml:space="preserve">umber </w:t>
      </w:r>
      <w:r w:rsidR="00394FE3" w:rsidRPr="0028660B">
        <w:rPr>
          <w:rFonts w:asciiTheme="majorBidi" w:eastAsia="Calibri" w:hAnsiTheme="majorBidi" w:cstheme="majorBidi"/>
          <w:color w:val="000000"/>
          <w:sz w:val="22"/>
          <w:szCs w:val="22"/>
        </w:rPr>
        <w:t>of students enrolled at a given time at a single HEI</w:t>
      </w:r>
      <w:r w:rsidRPr="0028660B">
        <w:rPr>
          <w:rFonts w:asciiTheme="majorBidi" w:eastAsia="Calibri" w:hAnsiTheme="majorBidi" w:cstheme="majorBidi"/>
          <w:color w:val="000000"/>
          <w:sz w:val="22"/>
          <w:szCs w:val="22"/>
        </w:rPr>
        <w:t>)</w:t>
      </w:r>
    </w:p>
    <w:p w14:paraId="0CA08F49" w14:textId="77777777" w:rsidR="00E8225A" w:rsidRPr="0028660B" w:rsidRDefault="00E8225A" w:rsidP="009D625F">
      <w:pPr>
        <w:spacing w:before="1" w:line="276" w:lineRule="auto"/>
        <w:jc w:val="both"/>
        <w:rPr>
          <w:rFonts w:asciiTheme="majorBidi" w:hAnsiTheme="majorBidi" w:cstheme="majorBidi"/>
          <w:sz w:val="16"/>
          <w:szCs w:val="16"/>
        </w:rPr>
      </w:pPr>
    </w:p>
    <w:p w14:paraId="06A5AC34" w14:textId="3B0B7376" w:rsidR="00E8225A" w:rsidRPr="0028660B" w:rsidRDefault="0034038C" w:rsidP="009D625F">
      <w:pPr>
        <w:spacing w:line="276" w:lineRule="auto"/>
        <w:ind w:left="112"/>
        <w:jc w:val="both"/>
        <w:rPr>
          <w:rFonts w:asciiTheme="majorBidi" w:eastAsia="Calibri" w:hAnsiTheme="majorBidi" w:cstheme="majorBidi"/>
          <w:sz w:val="22"/>
          <w:szCs w:val="22"/>
        </w:rPr>
      </w:pPr>
      <w:proofErr w:type="gramStart"/>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Total</w:t>
      </w:r>
      <w:proofErr w:type="gramEnd"/>
      <w:r w:rsidR="00394FE3" w:rsidRPr="0028660B">
        <w:rPr>
          <w:rFonts w:asciiTheme="majorBidi" w:hAnsiTheme="majorBidi" w:cstheme="majorBidi"/>
          <w:color w:val="000000"/>
          <w:sz w:val="22"/>
          <w:szCs w:val="22"/>
        </w:rPr>
        <w:t xml:space="preserve"> 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portfolio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total number of students graduated/completed their programs)</w:t>
      </w:r>
    </w:p>
    <w:p w14:paraId="1CCC01B6" w14:textId="77777777" w:rsidR="00E8225A" w:rsidRPr="0028660B" w:rsidRDefault="00E8225A" w:rsidP="009D625F">
      <w:pPr>
        <w:spacing w:before="9" w:line="276" w:lineRule="auto"/>
        <w:jc w:val="both"/>
        <w:rPr>
          <w:rFonts w:asciiTheme="majorBidi" w:hAnsiTheme="majorBidi" w:cstheme="majorBidi"/>
          <w:sz w:val="15"/>
          <w:szCs w:val="15"/>
        </w:rPr>
      </w:pPr>
    </w:p>
    <w:p w14:paraId="596A6D25" w14:textId="12EC1289" w:rsidR="00E8225A" w:rsidRPr="0028660B" w:rsidRDefault="0034038C" w:rsidP="009D625F">
      <w:pPr>
        <w:tabs>
          <w:tab w:val="left" w:pos="460"/>
        </w:tabs>
        <w:spacing w:line="276" w:lineRule="auto"/>
        <w:ind w:left="469" w:right="74" w:hanging="358"/>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ab/>
      </w:r>
      <w:r w:rsidR="00746BA3">
        <w:rPr>
          <w:rFonts w:asciiTheme="majorBidi" w:eastAsia="Calibri" w:hAnsiTheme="majorBidi" w:cstheme="majorBidi"/>
          <w:color w:val="000000"/>
          <w:sz w:val="22"/>
          <w:szCs w:val="22"/>
        </w:rPr>
        <w:t>Building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infrastructure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developed:</w:t>
      </w:r>
      <w:r w:rsidRPr="0028660B">
        <w:rPr>
          <w:rFonts w:asciiTheme="majorBidi" w:hAnsiTheme="majorBidi" w:cstheme="majorBidi"/>
          <w:color w:val="000000"/>
          <w:sz w:val="22"/>
          <w:szCs w:val="22"/>
        </w:rPr>
        <w:t xml:space="preserve"> </w:t>
      </w:r>
      <w:r w:rsidR="0028660B"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responsible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campus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infrastructure</w:t>
      </w:r>
      <w:r w:rsidR="0028660B">
        <w:rPr>
          <w:rFonts w:asciiTheme="majorBidi" w:eastAsia="Calibr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(architectural/structural works</w:t>
      </w:r>
      <w:r w:rsidR="00F87869" w:rsidRPr="0028660B">
        <w:rPr>
          <w:rFonts w:asciiTheme="majorBidi" w:eastAsia="Calibri" w:hAnsiTheme="majorBidi" w:cstheme="majorBidi"/>
          <w:color w:val="000000"/>
          <w:sz w:val="22"/>
          <w:szCs w:val="22"/>
        </w:rPr>
        <w:t>), building</w:t>
      </w:r>
      <w:r w:rsidR="00394FE3" w:rsidRPr="0028660B">
        <w:rPr>
          <w:rFonts w:asciiTheme="majorBidi" w:eastAsia="Calibri" w:hAnsiTheme="majorBidi" w:cstheme="majorBidi"/>
          <w:color w:val="000000"/>
          <w:sz w:val="22"/>
          <w:szCs w:val="22"/>
        </w:rPr>
        <w:t xml:space="preserve"> process from</w:t>
      </w:r>
      <w:r w:rsidR="00F87869" w:rsidRPr="0028660B">
        <w:rPr>
          <w:rFonts w:asciiTheme="majorBidi" w:eastAsia="Calibri" w:hAnsiTheme="majorBidi" w:cstheme="majorBidi"/>
          <w:color w:val="000000"/>
          <w:sz w:val="22"/>
          <w:szCs w:val="22"/>
        </w:rPr>
        <w:t xml:space="preserve"> scratch till finishing,</w:t>
      </w:r>
      <w:r w:rsidR="004904A5">
        <w:rPr>
          <w:rFonts w:asciiTheme="majorBidi" w:eastAsia="Calibri" w:hAnsiTheme="majorBidi" w:cstheme="majorBidi"/>
          <w:color w:val="000000"/>
          <w:sz w:val="22"/>
          <w:szCs w:val="22"/>
        </w:rPr>
        <w:t xml:space="preserve"> acquiring of fixtures and furniture along with</w:t>
      </w:r>
      <w:r w:rsidR="00F87869" w:rsidRPr="0028660B">
        <w:rPr>
          <w:rFonts w:asciiTheme="majorBidi" w:eastAsia="Calibri" w:hAnsiTheme="majorBidi" w:cstheme="majorBidi"/>
          <w:color w:val="000000"/>
          <w:sz w:val="22"/>
          <w:szCs w:val="22"/>
        </w:rPr>
        <w:t xml:space="preserve"> installation of necessary equipment, tools </w:t>
      </w:r>
      <w:r w:rsidR="0028660B" w:rsidRPr="0028660B">
        <w:rPr>
          <w:rFonts w:asciiTheme="majorBidi" w:eastAsia="Calibri" w:hAnsiTheme="majorBidi" w:cstheme="majorBidi"/>
          <w:color w:val="000000"/>
          <w:sz w:val="22"/>
          <w:szCs w:val="22"/>
        </w:rPr>
        <w:t>etc.</w:t>
      </w:r>
      <w:r w:rsidR="00F87869"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 xml:space="preserve">  </w:t>
      </w:r>
    </w:p>
    <w:p w14:paraId="62EA0FF6" w14:textId="77777777" w:rsidR="00E8225A" w:rsidRPr="0028660B" w:rsidRDefault="00E8225A" w:rsidP="009D625F">
      <w:pPr>
        <w:spacing w:before="5" w:line="276" w:lineRule="auto"/>
        <w:rPr>
          <w:rFonts w:asciiTheme="majorBidi" w:hAnsiTheme="majorBidi" w:cstheme="majorBidi"/>
          <w:sz w:val="15"/>
          <w:szCs w:val="15"/>
        </w:rPr>
      </w:pPr>
    </w:p>
    <w:p w14:paraId="4873434F" w14:textId="77777777" w:rsidR="00E8225A" w:rsidRPr="0028660B" w:rsidRDefault="00E8225A" w:rsidP="009D625F">
      <w:pPr>
        <w:spacing w:line="276" w:lineRule="auto"/>
        <w:rPr>
          <w:rFonts w:asciiTheme="majorBidi" w:hAnsiTheme="majorBidi" w:cstheme="majorBidi"/>
        </w:rPr>
      </w:pPr>
    </w:p>
    <w:p w14:paraId="08E9F99B" w14:textId="77777777" w:rsidR="00E8225A" w:rsidRPr="0028660B" w:rsidRDefault="00E8225A" w:rsidP="009D625F">
      <w:pPr>
        <w:spacing w:line="276" w:lineRule="auto"/>
        <w:rPr>
          <w:rFonts w:asciiTheme="majorBidi" w:hAnsiTheme="majorBidi" w:cstheme="majorBidi"/>
        </w:rPr>
      </w:pPr>
    </w:p>
    <w:p w14:paraId="131962DD" w14:textId="77777777" w:rsidR="00E8225A" w:rsidRPr="0028660B" w:rsidRDefault="0034038C" w:rsidP="009D625F">
      <w:pPr>
        <w:spacing w:line="276" w:lineRule="auto"/>
        <w:ind w:left="112" w:right="115"/>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demonstrate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technical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experience</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as below</w:t>
      </w:r>
    </w:p>
    <w:p w14:paraId="4FF26A90" w14:textId="77777777" w:rsidR="00E8225A" w:rsidRPr="0028660B" w:rsidRDefault="00E8225A" w:rsidP="009D625F">
      <w:pPr>
        <w:spacing w:before="7" w:line="276" w:lineRule="auto"/>
        <w:rPr>
          <w:rFonts w:asciiTheme="majorBidi" w:hAnsiTheme="majorBidi" w:cstheme="majorBidi"/>
          <w:sz w:val="12"/>
          <w:szCs w:val="12"/>
        </w:rPr>
      </w:pPr>
    </w:p>
    <w:p w14:paraId="21EEEB95" w14:textId="77777777"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Technical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65D081BA" w14:textId="77777777" w:rsidR="00E8225A" w:rsidRPr="0028660B" w:rsidRDefault="00E8225A" w:rsidP="009D625F">
      <w:pPr>
        <w:spacing w:before="1" w:line="276" w:lineRule="auto"/>
        <w:rPr>
          <w:rFonts w:asciiTheme="majorBidi" w:hAnsiTheme="majorBidi" w:cstheme="majorBidi"/>
          <w:sz w:val="16"/>
          <w:szCs w:val="16"/>
        </w:rPr>
      </w:pPr>
    </w:p>
    <w:p w14:paraId="2312BE08" w14:textId="7B342656" w:rsidR="00E8225A" w:rsidRPr="0028660B" w:rsidRDefault="0034038C" w:rsidP="009D625F">
      <w:pPr>
        <w:tabs>
          <w:tab w:val="left" w:pos="820"/>
        </w:tabs>
        <w:spacing w:line="276" w:lineRule="auto"/>
        <w:ind w:left="824" w:right="69"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9D35BF" w:rsidRPr="009D35BF">
        <w:rPr>
          <w:sz w:val="22"/>
          <w:szCs w:val="22"/>
        </w:rPr>
        <w:t>The Prospective Bidder (in case of a Consortium, the Consortium Members shall collectively) shall have at least successfully commissioned (or supervised the commissioning of) construction related 2 projects over the last ten (10) years each with a value of at least MVR 3</w:t>
      </w:r>
      <w:r w:rsidR="00746BA3">
        <w:rPr>
          <w:sz w:val="22"/>
          <w:szCs w:val="22"/>
        </w:rPr>
        <w:t>5</w:t>
      </w:r>
      <w:r w:rsidR="009D35BF" w:rsidRPr="009D35BF">
        <w:rPr>
          <w:sz w:val="22"/>
          <w:szCs w:val="22"/>
        </w:rPr>
        <w:t xml:space="preserve"> Million in compliance with Good conduct and regulatory Practice</w:t>
      </w:r>
    </w:p>
    <w:p w14:paraId="2110FBD2" w14:textId="77777777" w:rsidR="00E8225A" w:rsidRPr="0028660B" w:rsidRDefault="00E8225A" w:rsidP="009D625F">
      <w:pPr>
        <w:spacing w:before="8" w:line="276" w:lineRule="auto"/>
        <w:rPr>
          <w:rFonts w:asciiTheme="majorBidi" w:hAnsiTheme="majorBidi" w:cstheme="majorBidi"/>
          <w:sz w:val="12"/>
          <w:szCs w:val="12"/>
        </w:rPr>
      </w:pPr>
    </w:p>
    <w:p w14:paraId="239962A2" w14:textId="77777777"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Operational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4E69B54C" w14:textId="77777777" w:rsidR="00E8225A" w:rsidRPr="0028660B" w:rsidRDefault="00E8225A" w:rsidP="009D625F">
      <w:pPr>
        <w:spacing w:before="1" w:line="276" w:lineRule="auto"/>
        <w:rPr>
          <w:rFonts w:asciiTheme="majorBidi" w:hAnsiTheme="majorBidi" w:cstheme="majorBidi"/>
          <w:sz w:val="16"/>
          <w:szCs w:val="16"/>
        </w:rPr>
      </w:pPr>
    </w:p>
    <w:p w14:paraId="485CF349" w14:textId="260B9C69" w:rsidR="00E8225A" w:rsidRPr="0028660B" w:rsidRDefault="0034038C" w:rsidP="009D625F">
      <w:pPr>
        <w:tabs>
          <w:tab w:val="left" w:pos="820"/>
        </w:tabs>
        <w:spacing w:line="276" w:lineRule="auto"/>
        <w:ind w:left="824" w:right="72"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CC0B44" w:rsidRPr="0028660B">
        <w:rPr>
          <w:rFonts w:asciiTheme="majorBidi" w:eastAsia="Calibri" w:hAnsiTheme="majorBidi" w:cstheme="majorBidi"/>
          <w:color w:val="000000"/>
          <w:sz w:val="22"/>
          <w:szCs w:val="22"/>
        </w:rPr>
        <w:t>The</w:t>
      </w:r>
      <w:r w:rsidR="00CC0B44" w:rsidRPr="0028660B">
        <w:rPr>
          <w:rFonts w:asciiTheme="majorBidi" w:hAnsiTheme="majorBidi" w:cstheme="majorBidi"/>
          <w:color w:val="000000"/>
          <w:sz w:val="22"/>
          <w:szCs w:val="22"/>
        </w:rPr>
        <w:t xml:space="preserve"> Lead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shall</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AA69B6">
        <w:rPr>
          <w:rFonts w:asciiTheme="majorBidi" w:eastAsia="Calibri" w:hAnsiTheme="majorBidi" w:cstheme="majorBidi"/>
          <w:color w:val="000000"/>
          <w:sz w:val="22"/>
          <w:szCs w:val="22"/>
        </w:rPr>
        <w:t>one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AA69B6">
        <w:rPr>
          <w:rFonts w:asciiTheme="majorBidi" w:eastAsia="Calibri" w:hAnsiTheme="majorBidi" w:cstheme="majorBidi"/>
          <w:color w:val="000000"/>
          <w:sz w:val="22"/>
          <w:szCs w:val="22"/>
        </w:rPr>
        <w:t>1</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consecutive</w:t>
      </w:r>
      <w:r w:rsidRPr="0028660B">
        <w:rPr>
          <w:rFonts w:asciiTheme="majorBidi" w:hAnsiTheme="majorBidi" w:cstheme="majorBidi"/>
          <w:color w:val="000000"/>
          <w:sz w:val="22"/>
          <w:szCs w:val="22"/>
        </w:rPr>
        <w:t xml:space="preserve"> </w:t>
      </w:r>
      <w:r w:rsidR="00746BA3" w:rsidRPr="0028660B">
        <w:rPr>
          <w:rFonts w:asciiTheme="majorBidi" w:eastAsia="Calibri" w:hAnsiTheme="majorBidi" w:cstheme="majorBidi"/>
          <w:color w:val="000000"/>
          <w:sz w:val="22"/>
          <w:szCs w:val="22"/>
        </w:rPr>
        <w:t>year</w:t>
      </w:r>
      <w:r w:rsidR="00746BA3">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of 1</w:t>
      </w:r>
      <w:r w:rsidR="0028660B">
        <w:rPr>
          <w:rFonts w:asciiTheme="majorBidi" w:eastAsia="Calibri" w:hAnsiTheme="majorBidi" w:cstheme="majorBidi"/>
          <w:color w:val="000000"/>
          <w:sz w:val="22"/>
          <w:szCs w:val="22"/>
        </w:rPr>
        <w:t>0</w:t>
      </w:r>
      <w:r w:rsidR="00CC0B44" w:rsidRPr="0028660B">
        <w:rPr>
          <w:rFonts w:asciiTheme="majorBidi" w:eastAsia="Calibri" w:hAnsiTheme="majorBidi" w:cstheme="majorBidi"/>
          <w:color w:val="000000"/>
          <w:sz w:val="22"/>
          <w:szCs w:val="22"/>
        </w:rPr>
        <w:t>0 candidates</w:t>
      </w:r>
      <w:r w:rsidRPr="0028660B">
        <w:rPr>
          <w:rFonts w:asciiTheme="majorBidi" w:eastAsia="Calibri" w:hAnsiTheme="majorBidi" w:cstheme="majorBidi"/>
          <w:color w:val="000000"/>
          <w:sz w:val="22"/>
          <w:szCs w:val="22"/>
        </w:rPr>
        <w:t>.</w:t>
      </w:r>
    </w:p>
    <w:p w14:paraId="30EE06B8" w14:textId="77777777" w:rsidR="00E8225A" w:rsidRPr="0028660B" w:rsidRDefault="00E8225A" w:rsidP="009D625F">
      <w:pPr>
        <w:spacing w:before="8" w:line="276" w:lineRule="auto"/>
        <w:rPr>
          <w:rFonts w:asciiTheme="majorBidi" w:hAnsiTheme="majorBidi" w:cstheme="majorBidi"/>
          <w:sz w:val="12"/>
          <w:szCs w:val="12"/>
        </w:rPr>
      </w:pPr>
    </w:p>
    <w:p w14:paraId="36849A75" w14:textId="77777777" w:rsidR="00E8225A" w:rsidRPr="0028660B" w:rsidRDefault="0034038C" w:rsidP="009D625F">
      <w:pPr>
        <w:spacing w:line="276" w:lineRule="auto"/>
        <w:ind w:left="469"/>
        <w:rPr>
          <w:rFonts w:asciiTheme="majorBidi" w:eastAsia="Calibri" w:hAnsiTheme="majorBidi" w:cstheme="majorBidi"/>
          <w:sz w:val="22"/>
          <w:szCs w:val="22"/>
        </w:rPr>
        <w:sectPr w:rsidR="00E8225A" w:rsidRPr="0028660B">
          <w:footerReference w:type="default" r:id="rId15"/>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5.</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Submission Requirements</w:t>
      </w:r>
    </w:p>
    <w:p w14:paraId="27F50869" w14:textId="77777777" w:rsidR="00E8225A" w:rsidRPr="0028660B" w:rsidRDefault="00E8225A">
      <w:pPr>
        <w:spacing w:before="9" w:line="140" w:lineRule="exact"/>
        <w:rPr>
          <w:rFonts w:asciiTheme="majorBidi" w:hAnsiTheme="majorBidi" w:cstheme="majorBidi"/>
          <w:sz w:val="15"/>
          <w:szCs w:val="15"/>
        </w:rPr>
      </w:pPr>
    </w:p>
    <w:p w14:paraId="7E507A75" w14:textId="77777777"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consist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7076E44B" w14:textId="77777777" w:rsidR="00E8225A" w:rsidRPr="0028660B" w:rsidRDefault="00E8225A" w:rsidP="009D625F">
      <w:pPr>
        <w:spacing w:before="1" w:line="276" w:lineRule="auto"/>
        <w:jc w:val="both"/>
        <w:rPr>
          <w:rFonts w:asciiTheme="majorBidi" w:hAnsiTheme="majorBidi" w:cstheme="majorBidi"/>
          <w:sz w:val="16"/>
          <w:szCs w:val="16"/>
        </w:rPr>
      </w:pPr>
    </w:p>
    <w:p w14:paraId="1C2112F3" w14:textId="7777777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1.</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Name,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title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telephone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number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Principal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serve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Lead</w:t>
      </w:r>
    </w:p>
    <w:p w14:paraId="3BE0B7F0" w14:textId="77777777" w:rsidR="00E8225A" w:rsidRPr="0028660B" w:rsidRDefault="0034038C" w:rsidP="009D625F">
      <w:pPr>
        <w:spacing w:before="41" w:line="276" w:lineRule="auto"/>
        <w:ind w:left="45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Member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36FD4CDA" w14:textId="77777777" w:rsidR="00E8225A" w:rsidRPr="0028660B" w:rsidRDefault="00E8225A" w:rsidP="009D625F">
      <w:pPr>
        <w:spacing w:before="9" w:line="276" w:lineRule="auto"/>
        <w:jc w:val="both"/>
        <w:rPr>
          <w:rFonts w:asciiTheme="majorBidi" w:hAnsiTheme="majorBidi" w:cstheme="majorBidi"/>
          <w:sz w:val="15"/>
          <w:szCs w:val="15"/>
        </w:rPr>
      </w:pPr>
    </w:p>
    <w:p w14:paraId="2E7A18CB" w14:textId="30D813CE" w:rsidR="00E8225A" w:rsidRPr="0028660B" w:rsidRDefault="0034038C" w:rsidP="009D625F">
      <w:pPr>
        <w:spacing w:line="276" w:lineRule="auto"/>
        <w:ind w:left="832" w:right="69"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2.</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individual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expertise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w:t>
      </w:r>
      <w:r w:rsidR="008312D6">
        <w:rPr>
          <w:rFonts w:asciiTheme="majorBidi" w:eastAsia="Calibri" w:hAnsiTheme="majorBidi" w:cstheme="majorBidi"/>
          <w:sz w:val="22"/>
          <w:szCs w:val="22"/>
        </w:rPr>
        <w:t xml:space="preserve">d </w:t>
      </w:r>
      <w:r w:rsidRPr="0028660B">
        <w:rPr>
          <w:rFonts w:asciiTheme="majorBidi" w:eastAsia="Calibri" w:hAnsiTheme="majorBidi" w:cstheme="majorBidi"/>
          <w:sz w:val="22"/>
          <w:szCs w:val="22"/>
        </w:rPr>
        <w:t>resource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p>
    <w:p w14:paraId="1D15F62B" w14:textId="77777777" w:rsidR="00E8225A" w:rsidRPr="0028660B" w:rsidRDefault="00E8225A" w:rsidP="009D625F">
      <w:pPr>
        <w:spacing w:before="7" w:line="276" w:lineRule="auto"/>
        <w:jc w:val="both"/>
        <w:rPr>
          <w:rFonts w:asciiTheme="majorBidi" w:hAnsiTheme="majorBidi" w:cstheme="majorBidi"/>
          <w:sz w:val="12"/>
          <w:szCs w:val="12"/>
        </w:rPr>
      </w:pPr>
    </w:p>
    <w:p w14:paraId="63FF7278" w14:textId="6FE4F036"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3.</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confirming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C0B44" w:rsidRPr="0028660B">
        <w:rPr>
          <w:rFonts w:asciiTheme="majorBidi" w:eastAsia="Calibri" w:hAnsiTheme="majorBidi" w:cstheme="majorBidi"/>
          <w:sz w:val="22"/>
          <w:szCs w:val="22"/>
        </w:rPr>
        <w:t>eligibility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III.</w:t>
      </w:r>
    </w:p>
    <w:p w14:paraId="59D75B9B" w14:textId="77777777" w:rsidR="00E8225A" w:rsidRPr="0028660B" w:rsidRDefault="00E8225A" w:rsidP="009D625F">
      <w:pPr>
        <w:spacing w:before="1" w:line="276" w:lineRule="auto"/>
        <w:jc w:val="both"/>
        <w:rPr>
          <w:rFonts w:asciiTheme="majorBidi" w:hAnsiTheme="majorBidi" w:cstheme="majorBidi"/>
          <w:sz w:val="16"/>
          <w:szCs w:val="16"/>
        </w:rPr>
      </w:pPr>
    </w:p>
    <w:p w14:paraId="3FE6D4EA" w14:textId="7E92AA1C"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4.</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Copies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Audited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Accounts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three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(stamped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p>
    <w:p w14:paraId="1582FD03" w14:textId="77777777" w:rsidR="00E8225A" w:rsidRPr="0028660B" w:rsidRDefault="00E8225A" w:rsidP="009D625F">
      <w:pPr>
        <w:spacing w:before="9" w:line="276" w:lineRule="auto"/>
        <w:jc w:val="both"/>
        <w:rPr>
          <w:rFonts w:asciiTheme="majorBidi" w:hAnsiTheme="majorBidi" w:cstheme="majorBidi"/>
          <w:sz w:val="15"/>
          <w:szCs w:val="15"/>
        </w:rPr>
      </w:pPr>
    </w:p>
    <w:p w14:paraId="5D31140F" w14:textId="7777777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5.</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Brief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background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previous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similar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undertaken.</w:t>
      </w:r>
    </w:p>
    <w:p w14:paraId="3EDB7797" w14:textId="77777777" w:rsidR="00E8225A" w:rsidRPr="0028660B" w:rsidRDefault="00E8225A" w:rsidP="009D625F">
      <w:pPr>
        <w:spacing w:before="1" w:line="276" w:lineRule="auto"/>
        <w:jc w:val="both"/>
        <w:rPr>
          <w:rFonts w:asciiTheme="majorBidi" w:hAnsiTheme="majorBidi" w:cstheme="majorBidi"/>
          <w:sz w:val="16"/>
          <w:szCs w:val="16"/>
        </w:rPr>
      </w:pPr>
    </w:p>
    <w:p w14:paraId="0487A42A" w14:textId="53D23081" w:rsidR="00E8225A" w:rsidRPr="0028660B" w:rsidRDefault="0034038C" w:rsidP="009D625F">
      <w:pPr>
        <w:spacing w:line="276" w:lineRule="auto"/>
        <w:ind w:left="472"/>
        <w:jc w:val="both"/>
        <w:rPr>
          <w:rFonts w:asciiTheme="majorBidi" w:eastAsia="Arial Unicode MS" w:hAnsiTheme="majorBidi" w:cstheme="majorBidi"/>
          <w:sz w:val="22"/>
          <w:szCs w:val="22"/>
        </w:rPr>
      </w:pPr>
      <w:r w:rsidRPr="0028660B">
        <w:rPr>
          <w:rFonts w:asciiTheme="majorBidi" w:eastAsia="Calibri" w:hAnsiTheme="majorBidi" w:cstheme="majorBidi"/>
          <w:sz w:val="22"/>
          <w:szCs w:val="22"/>
        </w:rPr>
        <w:t>6.</w:t>
      </w:r>
      <w:r w:rsidRPr="0028660B">
        <w:rPr>
          <w:rFonts w:asciiTheme="majorBidi" w:hAnsiTheme="majorBidi" w:cstheme="majorBidi"/>
          <w:sz w:val="22"/>
          <w:szCs w:val="22"/>
        </w:rPr>
        <w:t xml:space="preserve">   </w:t>
      </w:r>
      <w:r w:rsidR="00A6298C" w:rsidRPr="0028660B">
        <w:rPr>
          <w:rFonts w:asciiTheme="majorBidi" w:eastAsia="Arial Unicode MS" w:hAnsiTheme="majorBidi" w:cstheme="majorBidi"/>
          <w:sz w:val="22"/>
          <w:szCs w:val="22"/>
        </w:rPr>
        <w:t>Detailed information the applicant desires to submit to emphasize the strength on</w:t>
      </w:r>
      <w:r w:rsidR="008312D6">
        <w:rPr>
          <w:rFonts w:asciiTheme="majorBidi" w:eastAsia="Arial Unicode MS" w:hAnsiTheme="majorBidi" w:cstheme="majorBidi"/>
          <w:sz w:val="22"/>
          <w:szCs w:val="22"/>
        </w:rPr>
        <w:t xml:space="preserve"> </w:t>
      </w:r>
      <w:r w:rsidR="00A6298C" w:rsidRPr="0028660B">
        <w:rPr>
          <w:rFonts w:asciiTheme="majorBidi" w:eastAsia="Arial Unicode MS" w:hAnsiTheme="majorBidi" w:cstheme="majorBidi"/>
          <w:sz w:val="22"/>
          <w:szCs w:val="22"/>
        </w:rPr>
        <w:t xml:space="preserve">investing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62B19D99" w14:textId="77777777" w:rsidR="00E8225A" w:rsidRPr="0028660B" w:rsidRDefault="00E8225A" w:rsidP="009D625F">
      <w:pPr>
        <w:spacing w:before="1" w:line="276" w:lineRule="auto"/>
        <w:jc w:val="both"/>
        <w:rPr>
          <w:rFonts w:asciiTheme="majorBidi" w:hAnsiTheme="majorBidi" w:cstheme="majorBidi"/>
          <w:sz w:val="16"/>
          <w:szCs w:val="16"/>
        </w:rPr>
      </w:pPr>
    </w:p>
    <w:p w14:paraId="52F7D537" w14:textId="66AEBFC3" w:rsidR="00E8225A" w:rsidRPr="0028660B" w:rsidRDefault="0034038C" w:rsidP="009D625F">
      <w:pPr>
        <w:spacing w:line="276" w:lineRule="auto"/>
        <w:ind w:left="832" w:right="75"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7.</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008312D6">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08BB88A2" w14:textId="77777777" w:rsidR="00E8225A" w:rsidRPr="0028660B" w:rsidRDefault="00E8225A" w:rsidP="009D625F">
      <w:pPr>
        <w:spacing w:before="9" w:line="276" w:lineRule="auto"/>
        <w:jc w:val="both"/>
        <w:rPr>
          <w:rFonts w:asciiTheme="majorBidi" w:hAnsiTheme="majorBidi" w:cstheme="majorBidi"/>
          <w:sz w:val="12"/>
          <w:szCs w:val="12"/>
        </w:rPr>
      </w:pPr>
    </w:p>
    <w:p w14:paraId="1D7566AD" w14:textId="7F74AA9A" w:rsidR="00E8225A" w:rsidRPr="0028660B" w:rsidRDefault="0034038C" w:rsidP="009D625F">
      <w:pPr>
        <w:spacing w:line="276" w:lineRule="auto"/>
        <w:ind w:left="884"/>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00A6298C" w:rsidRPr="0028660B">
        <w:rPr>
          <w:rFonts w:asciiTheme="majorBidi" w:hAnsiTheme="majorBidi" w:cstheme="majorBidi"/>
          <w:sz w:val="22"/>
          <w:szCs w:val="22"/>
        </w:rPr>
        <w:t xml:space="preserve"> or </w:t>
      </w:r>
      <w:r w:rsidRPr="0028660B">
        <w:rPr>
          <w:rFonts w:asciiTheme="majorBidi" w:eastAsia="Calibri" w:hAnsiTheme="majorBidi" w:cstheme="majorBidi"/>
          <w:sz w:val="22"/>
          <w:szCs w:val="22"/>
        </w:rPr>
        <w:t>operation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an education institutes</w:t>
      </w:r>
      <w:r w:rsidR="00F27CA6">
        <w:rPr>
          <w:rFonts w:asciiTheme="majorBidi" w:eastAsia="Calibri" w:hAnsiTheme="majorBidi" w:cstheme="majorBidi"/>
          <w:sz w:val="22"/>
          <w:szCs w:val="22"/>
        </w:rPr>
        <w:t xml:space="preserve"> along with student lodging services.</w:t>
      </w:r>
    </w:p>
    <w:p w14:paraId="3BF0BAB0" w14:textId="77777777" w:rsidR="00E8225A" w:rsidRPr="0028660B" w:rsidRDefault="00E8225A" w:rsidP="009D625F">
      <w:pPr>
        <w:spacing w:before="1" w:line="276" w:lineRule="auto"/>
        <w:jc w:val="both"/>
        <w:rPr>
          <w:rFonts w:asciiTheme="majorBidi" w:hAnsiTheme="majorBidi" w:cstheme="majorBidi"/>
          <w:sz w:val="16"/>
          <w:szCs w:val="16"/>
        </w:rPr>
      </w:pPr>
    </w:p>
    <w:p w14:paraId="1D36C27D" w14:textId="66AECE37" w:rsidR="00E8225A" w:rsidRPr="0028660B" w:rsidRDefault="0034038C" w:rsidP="009D625F">
      <w:pPr>
        <w:spacing w:line="276" w:lineRule="auto"/>
        <w:ind w:left="1244" w:right="71"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Development</w:t>
      </w:r>
      <w:r w:rsidR="00A6298C" w:rsidRPr="0028660B">
        <w:rPr>
          <w:rFonts w:asciiTheme="majorBidi" w:hAnsiTheme="majorBidi" w:cstheme="majorBidi"/>
          <w:sz w:val="22"/>
          <w:szCs w:val="22"/>
        </w:rPr>
        <w:t xml:space="preserve"> and operational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commercial</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economic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identified</w:t>
      </w:r>
      <w:r w:rsidRPr="0028660B">
        <w:rPr>
          <w:rFonts w:asciiTheme="majorBidi" w:hAnsiTheme="majorBidi" w:cstheme="majorBidi"/>
          <w:sz w:val="22"/>
          <w:szCs w:val="22"/>
        </w:rPr>
        <w:t xml:space="preserve"> </w:t>
      </w:r>
      <w:r w:rsidR="00F27CA6">
        <w:rPr>
          <w:rFonts w:asciiTheme="majorBidi" w:hAnsiTheme="majorBidi" w:cstheme="majorBidi"/>
          <w:sz w:val="22"/>
          <w:szCs w:val="22"/>
        </w:rPr>
        <w:t>island/</w:t>
      </w:r>
      <w:r w:rsidRPr="0028660B">
        <w:rPr>
          <w:rFonts w:asciiTheme="majorBidi" w:eastAsia="Calibri" w:hAnsiTheme="majorBidi" w:cstheme="majorBidi"/>
          <w:sz w:val="22"/>
          <w:szCs w:val="22"/>
        </w:rPr>
        <w:t>location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inclusive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sought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w:t>
      </w:r>
      <w:r w:rsidR="00746BA3">
        <w:rPr>
          <w:rFonts w:asciiTheme="majorBidi" w:eastAsia="Calibri" w:hAnsiTheme="majorBidi" w:cstheme="majorBidi"/>
          <w:sz w:val="22"/>
          <w:szCs w:val="22"/>
        </w:rPr>
        <w:t xml:space="preserve"> Investor may </w:t>
      </w:r>
      <w:r w:rsidR="0043324B">
        <w:rPr>
          <w:rFonts w:asciiTheme="majorBidi" w:eastAsia="Calibri" w:hAnsiTheme="majorBidi" w:cstheme="majorBidi"/>
          <w:sz w:val="22"/>
          <w:szCs w:val="22"/>
        </w:rPr>
        <w:t>propose establishment of other business activities</w:t>
      </w:r>
      <w:r w:rsidR="008C5E0B">
        <w:rPr>
          <w:rFonts w:asciiTheme="majorBidi" w:eastAsia="Calibri" w:hAnsiTheme="majorBidi" w:cstheme="majorBidi"/>
          <w:sz w:val="22"/>
          <w:szCs w:val="22"/>
        </w:rPr>
        <w:t xml:space="preserve"> </w:t>
      </w:r>
      <w:r w:rsidR="0043324B">
        <w:rPr>
          <w:rFonts w:asciiTheme="majorBidi" w:eastAsia="Calibri" w:hAnsiTheme="majorBidi" w:cstheme="majorBidi"/>
          <w:sz w:val="22"/>
          <w:szCs w:val="22"/>
        </w:rPr>
        <w:t>that are relevant</w:t>
      </w:r>
      <w:r w:rsidR="00F27CA6">
        <w:rPr>
          <w:rFonts w:asciiTheme="majorBidi" w:eastAsia="Calibri" w:hAnsiTheme="majorBidi" w:cstheme="majorBidi"/>
          <w:sz w:val="22"/>
          <w:szCs w:val="22"/>
        </w:rPr>
        <w:t xml:space="preserve"> to a college environment </w:t>
      </w:r>
      <w:r w:rsidR="0043324B">
        <w:rPr>
          <w:rFonts w:asciiTheme="majorBidi" w:eastAsia="Calibri" w:hAnsiTheme="majorBidi" w:cstheme="majorBidi"/>
          <w:sz w:val="22"/>
          <w:szCs w:val="22"/>
        </w:rPr>
        <w:t xml:space="preserve">(either </w:t>
      </w:r>
      <w:r w:rsidR="00F27CA6">
        <w:rPr>
          <w:rFonts w:asciiTheme="majorBidi" w:eastAsia="Calibri" w:hAnsiTheme="majorBidi" w:cstheme="majorBidi"/>
          <w:sz w:val="22"/>
          <w:szCs w:val="22"/>
        </w:rPr>
        <w:t xml:space="preserve">business </w:t>
      </w:r>
      <w:r w:rsidR="0043324B">
        <w:rPr>
          <w:rFonts w:asciiTheme="majorBidi" w:eastAsia="Calibri" w:hAnsiTheme="majorBidi" w:cstheme="majorBidi"/>
          <w:sz w:val="22"/>
          <w:szCs w:val="22"/>
        </w:rPr>
        <w:t>support services or activities relevant to practical trainings</w:t>
      </w:r>
      <w:r w:rsidR="00F27CA6">
        <w:rPr>
          <w:rFonts w:asciiTheme="majorBidi" w:eastAsia="Calibri" w:hAnsiTheme="majorBidi" w:cstheme="majorBidi"/>
          <w:sz w:val="22"/>
          <w:szCs w:val="22"/>
        </w:rPr>
        <w:t xml:space="preserve"> or internships</w:t>
      </w:r>
      <w:r w:rsidR="0043324B">
        <w:rPr>
          <w:rFonts w:asciiTheme="majorBidi" w:eastAsia="Calibri" w:hAnsiTheme="majorBidi" w:cstheme="majorBidi"/>
          <w:sz w:val="22"/>
          <w:szCs w:val="22"/>
        </w:rPr>
        <w:t xml:space="preserve"> required for the students) to be operated alongside college/university/TVET within the same plot.</w:t>
      </w:r>
      <w:r w:rsidR="008C5E0B">
        <w:rPr>
          <w:rFonts w:asciiTheme="majorBidi" w:eastAsia="Calibri" w:hAnsiTheme="majorBidi" w:cstheme="majorBidi"/>
          <w:sz w:val="22"/>
          <w:szCs w:val="22"/>
        </w:rPr>
        <w:t xml:space="preserve"> These activities </w:t>
      </w:r>
      <w:r w:rsidR="00DC37B4">
        <w:rPr>
          <w:rFonts w:asciiTheme="majorBidi" w:eastAsia="Calibri" w:hAnsiTheme="majorBidi" w:cstheme="majorBidi"/>
          <w:sz w:val="22"/>
          <w:szCs w:val="22"/>
        </w:rPr>
        <w:t xml:space="preserve">are meant to provide additional </w:t>
      </w:r>
      <w:r w:rsidR="00494DF9">
        <w:rPr>
          <w:rFonts w:asciiTheme="majorBidi" w:eastAsia="Calibri" w:hAnsiTheme="majorBidi" w:cstheme="majorBidi"/>
          <w:sz w:val="22"/>
          <w:szCs w:val="22"/>
        </w:rPr>
        <w:t>revenue to the firm, supporting the sustainability of the overall business operations.</w:t>
      </w:r>
    </w:p>
    <w:p w14:paraId="58CFF300" w14:textId="77777777" w:rsidR="00E8225A" w:rsidRPr="0028660B" w:rsidRDefault="00E8225A" w:rsidP="009D625F">
      <w:pPr>
        <w:spacing w:before="9" w:line="276" w:lineRule="auto"/>
        <w:jc w:val="both"/>
        <w:rPr>
          <w:rFonts w:asciiTheme="majorBidi" w:hAnsiTheme="majorBidi" w:cstheme="majorBidi"/>
          <w:sz w:val="12"/>
          <w:szCs w:val="12"/>
        </w:rPr>
      </w:pPr>
    </w:p>
    <w:p w14:paraId="3CAA2CAE" w14:textId="7E181F48" w:rsidR="00E8225A" w:rsidRPr="0028660B" w:rsidRDefault="0034038C" w:rsidP="009D625F">
      <w:pPr>
        <w:spacing w:line="276" w:lineRule="auto"/>
        <w:ind w:left="884"/>
        <w:jc w:val="both"/>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00142A2F">
        <w:rPr>
          <w:rFonts w:asciiTheme="majorBidi" w:eastAsia="Calibri" w:hAnsiTheme="majorBidi" w:cstheme="majorBidi"/>
          <w:sz w:val="22"/>
          <w:szCs w:val="22"/>
        </w:rPr>
        <w:t xml:space="preserve"> in the overall operations of the Institutes</w:t>
      </w:r>
      <w:r w:rsidR="0043324B">
        <w:rPr>
          <w:rFonts w:asciiTheme="majorBidi" w:eastAsia="Calibri" w:hAnsiTheme="majorBidi" w:cstheme="majorBidi"/>
          <w:sz w:val="22"/>
          <w:szCs w:val="22"/>
        </w:rPr>
        <w:t>.</w:t>
      </w:r>
    </w:p>
    <w:p w14:paraId="6780D557" w14:textId="77777777" w:rsidR="00E8225A" w:rsidRPr="0028660B" w:rsidRDefault="00E8225A">
      <w:pPr>
        <w:spacing w:before="1" w:line="120" w:lineRule="exact"/>
        <w:rPr>
          <w:rFonts w:asciiTheme="majorBidi" w:hAnsiTheme="majorBidi" w:cstheme="majorBidi"/>
          <w:sz w:val="12"/>
          <w:szCs w:val="12"/>
        </w:rPr>
      </w:pPr>
    </w:p>
    <w:p w14:paraId="1D7657D7" w14:textId="00EA58EA" w:rsidR="00E8225A" w:rsidRPr="009860A9" w:rsidRDefault="0034038C" w:rsidP="009860A9">
      <w:pPr>
        <w:spacing w:line="276" w:lineRule="auto"/>
        <w:ind w:left="112"/>
        <w:rPr>
          <w:rFonts w:asciiTheme="majorBidi" w:eastAsia="Calibri" w:hAnsiTheme="majorBidi" w:cstheme="majorBidi"/>
          <w:sz w:val="22"/>
          <w:szCs w:val="22"/>
        </w:rPr>
      </w:pPr>
      <w:r w:rsidRPr="009860A9">
        <w:rPr>
          <w:rFonts w:asciiTheme="majorBidi" w:eastAsia="Calibri" w:hAnsiTheme="majorBidi" w:cstheme="majorBidi"/>
          <w:sz w:val="22"/>
          <w:szCs w:val="22"/>
        </w:rPr>
        <w:t>Any</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clarifications</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to</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the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REOI</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may</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be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sent</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to</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below</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given</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mail</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addresses</w:t>
      </w:r>
      <w:r w:rsidRPr="009860A9">
        <w:rPr>
          <w:rFonts w:asciiTheme="majorBidi" w:hAnsiTheme="majorBidi" w:cstheme="majorBidi"/>
          <w:sz w:val="22"/>
          <w:szCs w:val="22"/>
        </w:rPr>
        <w:t xml:space="preserve"> </w:t>
      </w:r>
      <w:r w:rsidRPr="009860A9">
        <w:rPr>
          <w:rFonts w:asciiTheme="majorBidi" w:eastAsia="Calibri" w:hAnsiTheme="majorBidi" w:cstheme="majorBidi"/>
          <w:b/>
          <w:sz w:val="22"/>
          <w:szCs w:val="22"/>
        </w:rPr>
        <w:t>on</w:t>
      </w:r>
      <w:r w:rsidRPr="009860A9">
        <w:rPr>
          <w:rFonts w:asciiTheme="majorBidi" w:hAnsiTheme="majorBidi" w:cstheme="majorBidi"/>
          <w:b/>
          <w:sz w:val="22"/>
          <w:szCs w:val="22"/>
        </w:rPr>
        <w:t xml:space="preserve"> </w:t>
      </w:r>
      <w:r w:rsidRPr="009860A9">
        <w:rPr>
          <w:rFonts w:asciiTheme="majorBidi" w:eastAsia="Calibri" w:hAnsiTheme="majorBidi" w:cstheme="majorBidi"/>
          <w:b/>
          <w:sz w:val="22"/>
          <w:szCs w:val="22"/>
        </w:rPr>
        <w:t>or</w:t>
      </w:r>
      <w:r w:rsidRPr="009860A9">
        <w:rPr>
          <w:rFonts w:asciiTheme="majorBidi" w:hAnsiTheme="majorBidi" w:cstheme="majorBidi"/>
          <w:b/>
          <w:sz w:val="22"/>
          <w:szCs w:val="22"/>
        </w:rPr>
        <w:t xml:space="preserve"> </w:t>
      </w:r>
      <w:r w:rsidRPr="009860A9">
        <w:rPr>
          <w:rFonts w:asciiTheme="majorBidi" w:eastAsia="Calibri" w:hAnsiTheme="majorBidi" w:cstheme="majorBidi"/>
          <w:b/>
          <w:sz w:val="22"/>
          <w:szCs w:val="22"/>
        </w:rPr>
        <w:t>before</w:t>
      </w:r>
      <w:r w:rsidRPr="009860A9">
        <w:rPr>
          <w:rFonts w:asciiTheme="majorBidi" w:hAnsiTheme="majorBidi" w:cstheme="majorBidi"/>
          <w:b/>
          <w:sz w:val="22"/>
          <w:szCs w:val="22"/>
        </w:rPr>
        <w:t xml:space="preserve"> </w:t>
      </w:r>
      <w:r w:rsidR="004A1DD2" w:rsidRPr="009860A9">
        <w:rPr>
          <w:rFonts w:asciiTheme="majorBidi" w:eastAsia="Calibri" w:hAnsiTheme="majorBidi" w:cstheme="majorBidi"/>
          <w:b/>
          <w:sz w:val="22"/>
          <w:szCs w:val="22"/>
        </w:rPr>
        <w:t xml:space="preserve">September </w:t>
      </w:r>
      <w:proofErr w:type="gramStart"/>
      <w:r w:rsidR="009860A9" w:rsidRPr="009860A9">
        <w:rPr>
          <w:rFonts w:asciiTheme="majorBidi" w:eastAsia="Calibri" w:hAnsiTheme="majorBidi" w:cstheme="majorBidi"/>
          <w:b/>
          <w:sz w:val="22"/>
          <w:szCs w:val="22"/>
        </w:rPr>
        <w:t>15</w:t>
      </w:r>
      <w:r w:rsidR="004A1DD2" w:rsidRPr="009860A9">
        <w:rPr>
          <w:rFonts w:asciiTheme="majorBidi" w:eastAsia="Calibri" w:hAnsiTheme="majorBidi" w:cstheme="majorBidi"/>
          <w:b/>
          <w:sz w:val="22"/>
          <w:szCs w:val="22"/>
          <w:vertAlign w:val="superscript"/>
        </w:rPr>
        <w:t>th</w:t>
      </w:r>
      <w:r w:rsidR="004A1DD2" w:rsidRPr="009860A9">
        <w:rPr>
          <w:rFonts w:asciiTheme="majorBidi" w:eastAsia="Calibri" w:hAnsiTheme="majorBidi" w:cstheme="majorBidi"/>
          <w:b/>
          <w:sz w:val="22"/>
          <w:szCs w:val="22"/>
        </w:rPr>
        <w:t xml:space="preserve"> </w:t>
      </w:r>
      <w:r w:rsidRPr="009860A9">
        <w:rPr>
          <w:rFonts w:asciiTheme="majorBidi" w:eastAsia="Calibri" w:hAnsiTheme="majorBidi" w:cstheme="majorBidi"/>
          <w:b/>
          <w:sz w:val="22"/>
          <w:szCs w:val="22"/>
        </w:rPr>
        <w:t>,</w:t>
      </w:r>
      <w:proofErr w:type="gramEnd"/>
      <w:r w:rsidRPr="009860A9">
        <w:rPr>
          <w:rFonts w:asciiTheme="majorBidi" w:hAnsiTheme="majorBidi" w:cstheme="majorBidi"/>
          <w:b/>
          <w:sz w:val="22"/>
          <w:szCs w:val="22"/>
        </w:rPr>
        <w:t xml:space="preserve"> </w:t>
      </w:r>
      <w:r w:rsidRPr="009860A9">
        <w:rPr>
          <w:rFonts w:asciiTheme="majorBidi" w:eastAsia="Calibri" w:hAnsiTheme="majorBidi" w:cstheme="majorBidi"/>
          <w:b/>
          <w:sz w:val="22"/>
          <w:szCs w:val="22"/>
        </w:rPr>
        <w:t>2021</w:t>
      </w:r>
      <w:r w:rsidRPr="009860A9">
        <w:rPr>
          <w:rFonts w:asciiTheme="majorBidi" w:hAnsiTheme="majorBidi" w:cstheme="majorBidi"/>
          <w:b/>
          <w:sz w:val="22"/>
          <w:szCs w:val="22"/>
        </w:rPr>
        <w:t xml:space="preserve"> </w:t>
      </w:r>
      <w:r w:rsidRPr="009860A9">
        <w:rPr>
          <w:rFonts w:asciiTheme="majorBidi" w:eastAsia="Calibri" w:hAnsiTheme="majorBidi" w:cstheme="majorBidi"/>
          <w:sz w:val="22"/>
          <w:szCs w:val="22"/>
        </w:rPr>
        <w:t>at</w:t>
      </w:r>
      <w:r w:rsidR="00DE5303" w:rsidRPr="009860A9">
        <w:rPr>
          <w:rFonts w:asciiTheme="majorBidi" w:eastAsia="Calibri" w:hAnsiTheme="majorBidi" w:cstheme="majorBidi"/>
          <w:sz w:val="22"/>
          <w:szCs w:val="22"/>
        </w:rPr>
        <w:t xml:space="preserve"> </w:t>
      </w:r>
      <w:r w:rsidRPr="009860A9">
        <w:rPr>
          <w:rFonts w:asciiTheme="majorBidi" w:eastAsia="Calibri" w:hAnsiTheme="majorBidi" w:cstheme="majorBidi"/>
          <w:b/>
          <w:sz w:val="22"/>
          <w:szCs w:val="22"/>
        </w:rPr>
        <w:t>1200</w:t>
      </w:r>
      <w:r w:rsidRPr="009860A9">
        <w:rPr>
          <w:rFonts w:asciiTheme="majorBidi" w:hAnsiTheme="majorBidi" w:cstheme="majorBidi"/>
          <w:b/>
          <w:sz w:val="22"/>
          <w:szCs w:val="22"/>
        </w:rPr>
        <w:t xml:space="preserve"> </w:t>
      </w:r>
      <w:r w:rsidRPr="009860A9">
        <w:rPr>
          <w:rFonts w:asciiTheme="majorBidi" w:eastAsia="Calibri" w:hAnsiTheme="majorBidi" w:cstheme="majorBidi"/>
          <w:b/>
          <w:sz w:val="22"/>
          <w:szCs w:val="22"/>
        </w:rPr>
        <w:t>hours</w:t>
      </w:r>
      <w:r w:rsidRPr="009860A9">
        <w:rPr>
          <w:rFonts w:asciiTheme="majorBidi" w:eastAsia="Calibri" w:hAnsiTheme="majorBidi" w:cstheme="majorBidi"/>
          <w:sz w:val="22"/>
          <w:szCs w:val="22"/>
        </w:rPr>
        <w:t>.</w:t>
      </w:r>
      <w:r w:rsidR="007F17DF" w:rsidRPr="009860A9">
        <w:rPr>
          <w:rFonts w:asciiTheme="majorBidi" w:eastAsia="Calibri" w:hAnsiTheme="majorBidi" w:cstheme="majorBidi"/>
          <w:sz w:val="22"/>
          <w:szCs w:val="22"/>
        </w:rPr>
        <w:t xml:space="preserve"> </w:t>
      </w:r>
      <w:r w:rsidRPr="009860A9">
        <w:rPr>
          <w:rFonts w:asciiTheme="majorBidi" w:eastAsia="Calibri" w:hAnsiTheme="majorBidi" w:cstheme="majorBidi"/>
          <w:sz w:val="22"/>
          <w:szCs w:val="22"/>
        </w:rPr>
        <w:t>The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Ministry</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will</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provide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written</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responses</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to</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all</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of</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the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queries</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submitted</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by</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interested</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parties</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on</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or</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prior</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to</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the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deadline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for</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submission</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of</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queries.</w:t>
      </w:r>
    </w:p>
    <w:p w14:paraId="60148B86" w14:textId="77777777" w:rsidR="00E8225A" w:rsidRPr="009860A9" w:rsidRDefault="00E8225A" w:rsidP="009D625F">
      <w:pPr>
        <w:spacing w:before="5" w:line="276" w:lineRule="auto"/>
        <w:rPr>
          <w:rFonts w:asciiTheme="majorBidi" w:hAnsiTheme="majorBidi" w:cstheme="majorBidi"/>
          <w:sz w:val="15"/>
          <w:szCs w:val="15"/>
        </w:rPr>
      </w:pPr>
    </w:p>
    <w:p w14:paraId="0F398B45" w14:textId="77777777" w:rsidR="00E8225A" w:rsidRPr="009860A9" w:rsidRDefault="00E8225A" w:rsidP="009D625F">
      <w:pPr>
        <w:spacing w:line="276" w:lineRule="auto"/>
        <w:rPr>
          <w:rFonts w:asciiTheme="majorBidi" w:hAnsiTheme="majorBidi" w:cstheme="majorBidi"/>
        </w:rPr>
      </w:pPr>
    </w:p>
    <w:p w14:paraId="2DA085A6" w14:textId="0FE461BC" w:rsidR="00E8225A" w:rsidRPr="009860A9" w:rsidRDefault="00DE5303" w:rsidP="009D625F">
      <w:pPr>
        <w:pStyle w:val="ListParagraph"/>
        <w:tabs>
          <w:tab w:val="left" w:pos="252"/>
          <w:tab w:val="left" w:pos="900"/>
        </w:tabs>
        <w:spacing w:line="276" w:lineRule="auto"/>
        <w:ind w:left="900"/>
        <w:jc w:val="both"/>
        <w:rPr>
          <w:sz w:val="22"/>
          <w:szCs w:val="22"/>
        </w:rPr>
      </w:pPr>
      <w:r w:rsidRPr="009860A9">
        <w:rPr>
          <w:sz w:val="22"/>
          <w:szCs w:val="22"/>
        </w:rPr>
        <w:t>Ms. Fathimath Rishfa Ahmed</w:t>
      </w:r>
    </w:p>
    <w:p w14:paraId="62952CCB" w14:textId="66C84F22" w:rsidR="00DE5303" w:rsidRPr="009860A9" w:rsidRDefault="00DE5303" w:rsidP="009D625F">
      <w:pPr>
        <w:pStyle w:val="ListParagraph"/>
        <w:tabs>
          <w:tab w:val="left" w:pos="252"/>
          <w:tab w:val="left" w:pos="900"/>
        </w:tabs>
        <w:spacing w:line="276" w:lineRule="auto"/>
        <w:ind w:left="900"/>
        <w:jc w:val="both"/>
        <w:rPr>
          <w:sz w:val="22"/>
          <w:szCs w:val="22"/>
        </w:rPr>
      </w:pPr>
      <w:r w:rsidRPr="009860A9">
        <w:rPr>
          <w:sz w:val="22"/>
          <w:szCs w:val="22"/>
        </w:rPr>
        <w:t>Procurement Executive,</w:t>
      </w:r>
    </w:p>
    <w:p w14:paraId="0ECCA118" w14:textId="77777777" w:rsidR="00DE5303" w:rsidRPr="009860A9" w:rsidRDefault="00DE5303" w:rsidP="009D625F">
      <w:pPr>
        <w:pStyle w:val="ListParagraph"/>
        <w:tabs>
          <w:tab w:val="left" w:pos="252"/>
          <w:tab w:val="left" w:pos="900"/>
        </w:tabs>
        <w:spacing w:line="276" w:lineRule="auto"/>
        <w:ind w:left="900"/>
        <w:jc w:val="both"/>
        <w:rPr>
          <w:sz w:val="22"/>
          <w:szCs w:val="22"/>
        </w:rPr>
      </w:pPr>
      <w:r w:rsidRPr="009860A9">
        <w:rPr>
          <w:sz w:val="22"/>
          <w:szCs w:val="22"/>
        </w:rPr>
        <w:t>National Tender,</w:t>
      </w:r>
    </w:p>
    <w:p w14:paraId="5B4CD987" w14:textId="77777777" w:rsidR="00DE5303" w:rsidRPr="009860A9" w:rsidRDefault="00DE5303" w:rsidP="009D625F">
      <w:pPr>
        <w:pStyle w:val="ListParagraph"/>
        <w:tabs>
          <w:tab w:val="left" w:pos="252"/>
          <w:tab w:val="left" w:pos="900"/>
        </w:tabs>
        <w:spacing w:line="276" w:lineRule="auto"/>
        <w:ind w:left="900"/>
        <w:jc w:val="both"/>
        <w:rPr>
          <w:sz w:val="22"/>
          <w:szCs w:val="22"/>
        </w:rPr>
      </w:pPr>
      <w:r w:rsidRPr="009860A9">
        <w:rPr>
          <w:sz w:val="22"/>
          <w:szCs w:val="22"/>
        </w:rPr>
        <w:t>Ministry of Finance,</w:t>
      </w:r>
    </w:p>
    <w:p w14:paraId="2E41F8A5" w14:textId="77777777" w:rsidR="00DE5303" w:rsidRPr="009860A9" w:rsidRDefault="00DE5303" w:rsidP="009D625F">
      <w:pPr>
        <w:pStyle w:val="ListParagraph"/>
        <w:tabs>
          <w:tab w:val="left" w:pos="252"/>
          <w:tab w:val="left" w:pos="900"/>
        </w:tabs>
        <w:spacing w:line="276" w:lineRule="auto"/>
        <w:ind w:left="900"/>
        <w:jc w:val="both"/>
        <w:rPr>
          <w:sz w:val="22"/>
          <w:szCs w:val="22"/>
        </w:rPr>
      </w:pPr>
      <w:r w:rsidRPr="009860A9">
        <w:rPr>
          <w:sz w:val="22"/>
          <w:szCs w:val="22"/>
        </w:rPr>
        <w:t>Ameenee Magu, Malé, Maldives,</w:t>
      </w:r>
    </w:p>
    <w:p w14:paraId="33EC9B4C" w14:textId="77777777" w:rsidR="00DE5303" w:rsidRPr="009860A9" w:rsidRDefault="00DE5303" w:rsidP="009D625F">
      <w:pPr>
        <w:pStyle w:val="ListParagraph"/>
        <w:tabs>
          <w:tab w:val="left" w:pos="252"/>
          <w:tab w:val="left" w:pos="900"/>
        </w:tabs>
        <w:spacing w:line="276" w:lineRule="auto"/>
        <w:ind w:left="900"/>
        <w:jc w:val="both"/>
        <w:rPr>
          <w:sz w:val="22"/>
          <w:szCs w:val="22"/>
        </w:rPr>
      </w:pPr>
      <w:r w:rsidRPr="009860A9">
        <w:rPr>
          <w:sz w:val="22"/>
          <w:szCs w:val="22"/>
        </w:rPr>
        <w:t>Tel: (960) 33</w:t>
      </w:r>
      <w:r w:rsidRPr="009860A9">
        <w:rPr>
          <w:color w:val="000000" w:themeColor="text1"/>
          <w:sz w:val="22"/>
          <w:szCs w:val="22"/>
        </w:rPr>
        <w:t>49102, (960)3349147</w:t>
      </w:r>
    </w:p>
    <w:p w14:paraId="170E85C8" w14:textId="77777777" w:rsidR="00DE5303" w:rsidRPr="009860A9" w:rsidRDefault="00DE5303" w:rsidP="009D625F">
      <w:pPr>
        <w:pStyle w:val="ListParagraph"/>
        <w:tabs>
          <w:tab w:val="left" w:pos="252"/>
          <w:tab w:val="left" w:pos="900"/>
        </w:tabs>
        <w:spacing w:line="276" w:lineRule="auto"/>
        <w:ind w:left="900"/>
        <w:jc w:val="both"/>
        <w:rPr>
          <w:sz w:val="22"/>
          <w:szCs w:val="22"/>
        </w:rPr>
      </w:pPr>
      <w:r w:rsidRPr="009860A9">
        <w:rPr>
          <w:sz w:val="22"/>
          <w:szCs w:val="22"/>
        </w:rPr>
        <w:t xml:space="preserve">E-Mail: </w:t>
      </w:r>
      <w:hyperlink r:id="rId16" w:history="1">
        <w:r w:rsidRPr="009860A9">
          <w:rPr>
            <w:rStyle w:val="Hyperlink"/>
            <w:rFonts w:eastAsiaTheme="majorEastAsia"/>
            <w:sz w:val="22"/>
            <w:szCs w:val="22"/>
          </w:rPr>
          <w:t>ibrahim.aflah@finance.gov.mv</w:t>
        </w:r>
      </w:hyperlink>
      <w:r w:rsidRPr="009860A9">
        <w:rPr>
          <w:sz w:val="22"/>
          <w:szCs w:val="22"/>
          <w:u w:val="single"/>
        </w:rPr>
        <w:t xml:space="preserve"> </w:t>
      </w:r>
    </w:p>
    <w:p w14:paraId="232F14F6" w14:textId="77777777" w:rsidR="00DE5303" w:rsidRPr="009860A9" w:rsidRDefault="00DE5303" w:rsidP="009D625F">
      <w:pPr>
        <w:pStyle w:val="ListParagraph"/>
        <w:tabs>
          <w:tab w:val="left" w:pos="252"/>
          <w:tab w:val="left" w:pos="900"/>
        </w:tabs>
        <w:spacing w:line="276" w:lineRule="auto"/>
        <w:ind w:left="900"/>
        <w:jc w:val="both"/>
        <w:rPr>
          <w:rStyle w:val="Hyperlink"/>
          <w:rFonts w:eastAsiaTheme="majorEastAsia"/>
          <w:sz w:val="22"/>
          <w:szCs w:val="22"/>
        </w:rPr>
      </w:pPr>
      <w:r w:rsidRPr="009860A9">
        <w:rPr>
          <w:sz w:val="22"/>
          <w:szCs w:val="22"/>
        </w:rPr>
        <w:t xml:space="preserve">Copy to: </w:t>
      </w:r>
      <w:hyperlink r:id="rId17" w:history="1">
        <w:r w:rsidRPr="009860A9">
          <w:rPr>
            <w:rStyle w:val="Hyperlink"/>
            <w:rFonts w:eastAsiaTheme="majorEastAsia"/>
            <w:sz w:val="22"/>
            <w:szCs w:val="22"/>
          </w:rPr>
          <w:t>tender@finance.gov.mv</w:t>
        </w:r>
      </w:hyperlink>
      <w:r w:rsidRPr="009860A9">
        <w:rPr>
          <w:rStyle w:val="Hyperlink"/>
          <w:rFonts w:eastAsiaTheme="majorEastAsia"/>
          <w:sz w:val="22"/>
          <w:szCs w:val="22"/>
        </w:rPr>
        <w:t xml:space="preserve">  </w:t>
      </w:r>
    </w:p>
    <w:p w14:paraId="4DEFB91C" w14:textId="77777777" w:rsidR="006F0DA9" w:rsidRPr="009860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009D4210" w14:textId="77777777" w:rsidR="006F0DA9" w:rsidRPr="009860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BFC1FF4" w14:textId="77777777" w:rsidR="006F0DA9" w:rsidRPr="009860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10700F3" w14:textId="77777777" w:rsidR="00E8225A" w:rsidRPr="009860A9" w:rsidRDefault="00E8225A" w:rsidP="009D625F">
      <w:pPr>
        <w:spacing w:before="17" w:line="276" w:lineRule="auto"/>
        <w:rPr>
          <w:rFonts w:asciiTheme="majorBidi" w:hAnsiTheme="majorBidi" w:cstheme="majorBidi"/>
          <w:sz w:val="28"/>
          <w:szCs w:val="28"/>
        </w:rPr>
      </w:pPr>
    </w:p>
    <w:p w14:paraId="24BC3056" w14:textId="75D52EA4" w:rsidR="00E8225A" w:rsidRPr="0028660B" w:rsidRDefault="0034038C" w:rsidP="009860A9">
      <w:pPr>
        <w:spacing w:before="12" w:line="276" w:lineRule="auto"/>
        <w:ind w:left="112" w:right="100"/>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9860A9">
        <w:rPr>
          <w:rFonts w:asciiTheme="majorBidi" w:eastAsia="Calibri" w:hAnsiTheme="majorBidi" w:cstheme="majorBidi"/>
          <w:sz w:val="22"/>
          <w:szCs w:val="22"/>
        </w:rPr>
        <w:t>Expressions</w:t>
      </w:r>
      <w:r w:rsidRPr="009860A9">
        <w:rPr>
          <w:rFonts w:asciiTheme="majorBidi" w:hAnsiTheme="majorBidi" w:cstheme="majorBidi"/>
          <w:sz w:val="22"/>
          <w:szCs w:val="22"/>
        </w:rPr>
        <w:t xml:space="preserve"> </w:t>
      </w:r>
      <w:r w:rsidR="00790728" w:rsidRPr="009860A9">
        <w:rPr>
          <w:rFonts w:asciiTheme="majorBidi" w:eastAsia="Calibri" w:hAnsiTheme="majorBidi" w:cstheme="majorBidi"/>
          <w:sz w:val="22"/>
          <w:szCs w:val="22"/>
        </w:rPr>
        <w:t>of</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Interest</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must</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be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delivered</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in</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a</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written</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form</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to</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the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above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address</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(in</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person,</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or</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by</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mail,</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or</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by</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e-mail)</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by</w:t>
      </w:r>
      <w:r w:rsidRPr="009860A9">
        <w:rPr>
          <w:rFonts w:asciiTheme="majorBidi" w:hAnsiTheme="majorBidi" w:cstheme="majorBidi"/>
          <w:sz w:val="22"/>
          <w:szCs w:val="22"/>
        </w:rPr>
        <w:t xml:space="preserve"> </w:t>
      </w:r>
      <w:r w:rsidRPr="009860A9">
        <w:rPr>
          <w:rFonts w:asciiTheme="majorBidi" w:eastAsia="Calibri" w:hAnsiTheme="majorBidi" w:cstheme="majorBidi"/>
          <w:b/>
          <w:sz w:val="22"/>
          <w:szCs w:val="22"/>
        </w:rPr>
        <w:t>1</w:t>
      </w:r>
      <w:r w:rsidR="009860A9" w:rsidRPr="009860A9">
        <w:rPr>
          <w:rFonts w:asciiTheme="majorBidi" w:eastAsia="Calibri" w:hAnsiTheme="majorBidi" w:cstheme="majorBidi"/>
          <w:b/>
          <w:sz w:val="22"/>
          <w:szCs w:val="22"/>
        </w:rPr>
        <w:t>3</w:t>
      </w:r>
      <w:r w:rsidRPr="009860A9">
        <w:rPr>
          <w:rFonts w:asciiTheme="majorBidi" w:eastAsia="Calibri" w:hAnsiTheme="majorBidi" w:cstheme="majorBidi"/>
          <w:b/>
          <w:sz w:val="22"/>
          <w:szCs w:val="22"/>
        </w:rPr>
        <w:t>00</w:t>
      </w:r>
      <w:r w:rsidRPr="009860A9">
        <w:rPr>
          <w:rFonts w:asciiTheme="majorBidi" w:hAnsiTheme="majorBidi" w:cstheme="majorBidi"/>
          <w:b/>
          <w:sz w:val="22"/>
          <w:szCs w:val="22"/>
        </w:rPr>
        <w:t xml:space="preserve"> </w:t>
      </w:r>
      <w:r w:rsidRPr="009860A9">
        <w:rPr>
          <w:rFonts w:asciiTheme="majorBidi" w:eastAsia="Calibri" w:hAnsiTheme="majorBidi" w:cstheme="majorBidi"/>
          <w:b/>
          <w:sz w:val="22"/>
          <w:szCs w:val="22"/>
        </w:rPr>
        <w:t>hours</w:t>
      </w:r>
      <w:r w:rsidRPr="009860A9">
        <w:rPr>
          <w:rFonts w:asciiTheme="majorBidi" w:hAnsiTheme="majorBidi" w:cstheme="majorBidi"/>
          <w:b/>
          <w:sz w:val="22"/>
          <w:szCs w:val="22"/>
        </w:rPr>
        <w:t xml:space="preserve"> </w:t>
      </w:r>
      <w:r w:rsidRPr="009860A9">
        <w:rPr>
          <w:rFonts w:asciiTheme="majorBidi" w:eastAsia="Calibri" w:hAnsiTheme="majorBidi" w:cstheme="majorBidi"/>
          <w:b/>
          <w:sz w:val="22"/>
          <w:szCs w:val="22"/>
        </w:rPr>
        <w:t>Maldivian</w:t>
      </w:r>
      <w:r w:rsidRPr="009860A9">
        <w:rPr>
          <w:rFonts w:asciiTheme="majorBidi" w:hAnsiTheme="majorBidi" w:cstheme="majorBidi"/>
          <w:b/>
          <w:sz w:val="22"/>
          <w:szCs w:val="22"/>
        </w:rPr>
        <w:t xml:space="preserve"> </w:t>
      </w:r>
      <w:r w:rsidRPr="009860A9">
        <w:rPr>
          <w:rFonts w:asciiTheme="majorBidi" w:eastAsia="Calibri" w:hAnsiTheme="majorBidi" w:cstheme="majorBidi"/>
          <w:b/>
          <w:sz w:val="22"/>
          <w:szCs w:val="22"/>
        </w:rPr>
        <w:t>time</w:t>
      </w:r>
      <w:r w:rsidRPr="009860A9">
        <w:rPr>
          <w:rFonts w:asciiTheme="majorBidi" w:hAnsiTheme="majorBidi" w:cstheme="majorBidi"/>
          <w:b/>
          <w:sz w:val="22"/>
          <w:szCs w:val="22"/>
        </w:rPr>
        <w:t xml:space="preserve"> </w:t>
      </w:r>
      <w:r w:rsidRPr="009860A9">
        <w:rPr>
          <w:rFonts w:asciiTheme="majorBidi" w:eastAsia="Calibri" w:hAnsiTheme="majorBidi" w:cstheme="majorBidi"/>
          <w:b/>
          <w:sz w:val="22"/>
          <w:szCs w:val="22"/>
        </w:rPr>
        <w:t>on</w:t>
      </w:r>
      <w:r w:rsidRPr="009860A9">
        <w:rPr>
          <w:rFonts w:asciiTheme="majorBidi" w:hAnsiTheme="majorBidi" w:cstheme="majorBidi"/>
          <w:b/>
          <w:sz w:val="22"/>
          <w:szCs w:val="22"/>
        </w:rPr>
        <w:t xml:space="preserve"> </w:t>
      </w:r>
      <w:r w:rsidR="004A1DD2" w:rsidRPr="009860A9">
        <w:rPr>
          <w:rFonts w:asciiTheme="majorBidi" w:eastAsia="Calibri" w:hAnsiTheme="majorBidi" w:cstheme="majorBidi"/>
          <w:b/>
          <w:sz w:val="22"/>
          <w:szCs w:val="22"/>
        </w:rPr>
        <w:t xml:space="preserve">September </w:t>
      </w:r>
      <w:proofErr w:type="gramStart"/>
      <w:r w:rsidR="009860A9" w:rsidRPr="009860A9">
        <w:rPr>
          <w:rFonts w:asciiTheme="majorBidi" w:eastAsia="Calibri" w:hAnsiTheme="majorBidi" w:cstheme="majorBidi"/>
          <w:b/>
          <w:sz w:val="22"/>
          <w:szCs w:val="22"/>
        </w:rPr>
        <w:t>3</w:t>
      </w:r>
      <w:r w:rsidR="004A1DD2" w:rsidRPr="009860A9">
        <w:rPr>
          <w:rFonts w:asciiTheme="majorBidi" w:eastAsia="Calibri" w:hAnsiTheme="majorBidi" w:cstheme="majorBidi"/>
          <w:b/>
          <w:sz w:val="22"/>
          <w:szCs w:val="22"/>
        </w:rPr>
        <w:t>0</w:t>
      </w:r>
      <w:r w:rsidR="004A1DD2" w:rsidRPr="009860A9">
        <w:rPr>
          <w:rFonts w:asciiTheme="majorBidi" w:eastAsia="Calibri" w:hAnsiTheme="majorBidi" w:cstheme="majorBidi"/>
          <w:b/>
          <w:sz w:val="22"/>
          <w:szCs w:val="22"/>
          <w:vertAlign w:val="superscript"/>
        </w:rPr>
        <w:t>th</w:t>
      </w:r>
      <w:r w:rsidR="004A1DD2" w:rsidRPr="009860A9">
        <w:rPr>
          <w:rFonts w:asciiTheme="majorBidi" w:eastAsia="Calibri" w:hAnsiTheme="majorBidi" w:cstheme="majorBidi"/>
          <w:b/>
          <w:sz w:val="22"/>
          <w:szCs w:val="22"/>
        </w:rPr>
        <w:t xml:space="preserve"> </w:t>
      </w:r>
      <w:r w:rsidR="00790728" w:rsidRPr="009860A9">
        <w:rPr>
          <w:rFonts w:asciiTheme="majorBidi" w:hAnsiTheme="majorBidi" w:cstheme="majorBidi"/>
          <w:b/>
          <w:position w:val="8"/>
          <w:sz w:val="14"/>
          <w:szCs w:val="14"/>
        </w:rPr>
        <w:t>,</w:t>
      </w:r>
      <w:proofErr w:type="gramEnd"/>
      <w:r w:rsidRPr="009860A9">
        <w:rPr>
          <w:rFonts w:asciiTheme="majorBidi" w:hAnsiTheme="majorBidi" w:cstheme="majorBidi"/>
          <w:b/>
          <w:sz w:val="22"/>
          <w:szCs w:val="22"/>
        </w:rPr>
        <w:t xml:space="preserve"> </w:t>
      </w:r>
      <w:r w:rsidRPr="009860A9">
        <w:rPr>
          <w:rFonts w:asciiTheme="majorBidi" w:eastAsia="Calibri" w:hAnsiTheme="majorBidi" w:cstheme="majorBidi"/>
          <w:b/>
          <w:sz w:val="22"/>
          <w:szCs w:val="22"/>
        </w:rPr>
        <w:t>2021</w:t>
      </w:r>
      <w:r w:rsidRPr="009860A9">
        <w:rPr>
          <w:rFonts w:asciiTheme="majorBidi" w:eastAsia="Calibri" w:hAnsiTheme="majorBidi" w:cstheme="majorBidi"/>
          <w:sz w:val="22"/>
          <w:szCs w:val="22"/>
        </w:rPr>
        <w:t>.</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The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EOI</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should</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contain</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at</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least</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the</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information</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specified</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in</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this</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REOI</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and</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Terms</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of</w:t>
      </w:r>
      <w:r w:rsidRPr="009860A9">
        <w:rPr>
          <w:rFonts w:asciiTheme="majorBidi" w:hAnsiTheme="majorBidi" w:cstheme="majorBidi"/>
          <w:sz w:val="22"/>
          <w:szCs w:val="22"/>
        </w:rPr>
        <w:t xml:space="preserve"> </w:t>
      </w:r>
      <w:r w:rsidRPr="009860A9">
        <w:rPr>
          <w:rFonts w:asciiTheme="majorBidi" w:eastAsia="Calibri" w:hAnsiTheme="majorBidi" w:cstheme="majorBidi"/>
          <w:sz w:val="22"/>
          <w:szCs w:val="22"/>
        </w:rPr>
        <w:t>Reference.</w:t>
      </w: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49194AA8" w14:textId="77777777" w:rsidR="00250ABC" w:rsidRPr="0028660B" w:rsidRDefault="00250ABC">
      <w:pPr>
        <w:ind w:left="112"/>
        <w:rPr>
          <w:rFonts w:asciiTheme="majorBidi" w:eastAsia="Calibri" w:hAnsiTheme="majorBidi" w:cstheme="majorBidi"/>
          <w:b/>
          <w:color w:val="16375E"/>
          <w:sz w:val="28"/>
          <w:szCs w:val="28"/>
        </w:rPr>
      </w:pPr>
    </w:p>
    <w:p w14:paraId="6A51E3C6" w14:textId="77777777" w:rsidR="00250ABC" w:rsidRPr="0028660B" w:rsidRDefault="00250ABC">
      <w:pPr>
        <w:ind w:left="112"/>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656C74" w14:paraId="6454B8F8" w14:textId="77777777" w:rsidTr="00181E84">
        <w:tc>
          <w:tcPr>
            <w:tcW w:w="2790" w:type="dxa"/>
          </w:tcPr>
          <w:p w14:paraId="090DD2E2"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Bidder</w:t>
            </w:r>
            <w:r w:rsidRPr="00656C74">
              <w:rPr>
                <w:rFonts w:asciiTheme="majorBidi" w:hAnsiTheme="majorBidi" w:cstheme="majorBidi"/>
                <w:bCs/>
                <w:sz w:val="22"/>
                <w:szCs w:val="22"/>
              </w:rPr>
              <w:t xml:space="preserve">   </w:t>
            </w:r>
          </w:p>
        </w:tc>
        <w:tc>
          <w:tcPr>
            <w:tcW w:w="8370" w:type="dxa"/>
          </w:tcPr>
          <w:p w14:paraId="725FE803" w14:textId="785BD585"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An entity, or a Consortium of entities ultimately with the objective of obtaining the Concession Agreement for the </w:t>
            </w:r>
            <w:r w:rsidR="00D62BA1">
              <w:rPr>
                <w:rFonts w:asciiTheme="majorBidi" w:eastAsia="Calibri" w:hAnsiTheme="majorBidi" w:cstheme="majorBidi"/>
                <w:bCs/>
                <w:sz w:val="22"/>
                <w:szCs w:val="22"/>
              </w:rPr>
              <w:t>TVET Center</w:t>
            </w:r>
          </w:p>
        </w:tc>
      </w:tr>
      <w:tr w:rsidR="00D45AAA" w:rsidRPr="00656C74" w14:paraId="6A424F7D" w14:textId="77777777" w:rsidTr="00181E84">
        <w:tc>
          <w:tcPr>
            <w:tcW w:w="2790" w:type="dxa"/>
          </w:tcPr>
          <w:p w14:paraId="2148E1EE" w14:textId="264C8382" w:rsidR="00D45AAA" w:rsidRPr="00656C74" w:rsidRDefault="00FE24C1"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Build</w:t>
            </w:r>
            <w:r w:rsidR="00D45AAA" w:rsidRPr="00656C74">
              <w:rPr>
                <w:rFonts w:asciiTheme="majorBidi" w:eastAsia="Calibri" w:hAnsiTheme="majorBidi" w:cstheme="majorBidi"/>
                <w:bCs/>
                <w:sz w:val="22"/>
                <w:szCs w:val="22"/>
              </w:rPr>
              <w:t>-finance-operate-maintain</w:t>
            </w:r>
          </w:p>
          <w:p w14:paraId="04102727" w14:textId="605DEA7E"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(BFO)</w:t>
            </w:r>
          </w:p>
        </w:tc>
        <w:tc>
          <w:tcPr>
            <w:tcW w:w="8370" w:type="dxa"/>
          </w:tcPr>
          <w:p w14:paraId="7ABAC5C7" w14:textId="6C137CF9" w:rsidR="00D45AAA" w:rsidRPr="00656C74" w:rsidRDefault="00FE24C1"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w:t>
            </w:r>
            <w:r w:rsidR="00D45AAA" w:rsidRPr="00656C74">
              <w:rPr>
                <w:rFonts w:asciiTheme="majorBidi" w:eastAsia="Calibri" w:hAnsiTheme="majorBidi" w:cstheme="majorBidi"/>
                <w:bCs/>
                <w:sz w:val="22"/>
                <w:szCs w:val="22"/>
              </w:rPr>
              <w:t>uild-finance-operate-maintain means a project delivery method in which a Public Body enters into a single contract for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656C74" w14:paraId="4C49BEF1" w14:textId="77777777" w:rsidTr="00181E84">
        <w:tc>
          <w:tcPr>
            <w:tcW w:w="2790" w:type="dxa"/>
          </w:tcPr>
          <w:p w14:paraId="0CF0535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Concession                            </w:t>
            </w:r>
          </w:p>
        </w:tc>
        <w:tc>
          <w:tcPr>
            <w:tcW w:w="8370" w:type="dxa"/>
          </w:tcPr>
          <w:p w14:paraId="7AB9FDC7"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The Concession granted by the Contracting Authority to the Project Company in accordance with the provisions of the Concession Agreement for implementing the Project.</w:t>
            </w:r>
          </w:p>
        </w:tc>
      </w:tr>
      <w:tr w:rsidR="00D45AAA" w:rsidRPr="00656C74" w14:paraId="71C2F04C" w14:textId="77777777" w:rsidTr="00181E84">
        <w:tc>
          <w:tcPr>
            <w:tcW w:w="2790" w:type="dxa"/>
          </w:tcPr>
          <w:p w14:paraId="442F02EF"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Concession Term</w:t>
            </w:r>
          </w:p>
        </w:tc>
        <w:tc>
          <w:tcPr>
            <w:tcW w:w="8370" w:type="dxa"/>
          </w:tcPr>
          <w:p w14:paraId="5A906D6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period</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during</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which</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Concession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Agreement</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is</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force</w:t>
            </w:r>
          </w:p>
        </w:tc>
      </w:tr>
      <w:tr w:rsidR="00D45AAA" w:rsidRPr="00656C74" w14:paraId="0A7F1168" w14:textId="77777777" w:rsidTr="00181E84">
        <w:tc>
          <w:tcPr>
            <w:tcW w:w="2790" w:type="dxa"/>
          </w:tcPr>
          <w:p w14:paraId="5E897D8E" w14:textId="77777777" w:rsidR="00D45AAA" w:rsidRPr="00656C74" w:rsidRDefault="00D45AAA" w:rsidP="00181E84">
            <w:pPr>
              <w:spacing w:after="160" w:line="259" w:lineRule="auto"/>
              <w:rPr>
                <w:rFonts w:asciiTheme="majorBidi" w:eastAsia="Calibri" w:hAnsiTheme="majorBidi" w:cstheme="majorBidi"/>
                <w:sz w:val="22"/>
                <w:szCs w:val="22"/>
              </w:rPr>
            </w:pPr>
            <w:bookmarkStart w:id="2" w:name="_Hlk75111192"/>
            <w:r w:rsidRPr="00656C74">
              <w:rPr>
                <w:rFonts w:asciiTheme="majorBidi" w:eastAsia="Calibri" w:hAnsiTheme="majorBidi" w:cstheme="majorBidi"/>
                <w:sz w:val="22"/>
                <w:szCs w:val="22"/>
              </w:rPr>
              <w:t xml:space="preserve">Consortium                          </w:t>
            </w:r>
          </w:p>
        </w:tc>
        <w:tc>
          <w:tcPr>
            <w:tcW w:w="8370" w:type="dxa"/>
          </w:tcPr>
          <w:p w14:paraId="5BA2AACB" w14:textId="77777777" w:rsidR="00656C74"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hAnsiTheme="majorBidi" w:cstheme="majorBidi"/>
                <w:sz w:val="22"/>
                <w:szCs w:val="22"/>
              </w:rPr>
              <w:t>Two or more separate legal entities who formally join for the purpose of submitting a Proposal for the Transaction, each of whom is jointly and severally responsible for performing the obligations under the Concession Agreement.</w:t>
            </w:r>
          </w:p>
        </w:tc>
      </w:tr>
      <w:bookmarkEnd w:id="2"/>
      <w:tr w:rsidR="00D45AAA" w:rsidRPr="00656C74" w14:paraId="00250F80" w14:textId="77777777" w:rsidTr="00181E84">
        <w:tc>
          <w:tcPr>
            <w:tcW w:w="2790" w:type="dxa"/>
          </w:tcPr>
          <w:p w14:paraId="47CB663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Draft Concession Agreement</w:t>
            </w:r>
          </w:p>
          <w:p w14:paraId="611D6F53" w14:textId="77777777" w:rsidR="00D45AAA" w:rsidRPr="00656C74" w:rsidRDefault="00D45AAA" w:rsidP="00181E84">
            <w:pPr>
              <w:spacing w:after="160" w:line="259" w:lineRule="auto"/>
              <w:rPr>
                <w:rFonts w:asciiTheme="majorBidi" w:eastAsia="Calibri" w:hAnsiTheme="majorBidi" w:cstheme="majorBidi"/>
                <w:sz w:val="22"/>
                <w:szCs w:val="22"/>
              </w:rPr>
            </w:pPr>
          </w:p>
        </w:tc>
        <w:tc>
          <w:tcPr>
            <w:tcW w:w="8370" w:type="dxa"/>
          </w:tcPr>
          <w:p w14:paraId="41449C18"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version of the Concession Agreement on which the Prospective Bidder is allowed to submit comments</w:t>
            </w:r>
          </w:p>
        </w:tc>
      </w:tr>
      <w:tr w:rsidR="00D45AAA" w:rsidRPr="00656C74" w14:paraId="23B8A206" w14:textId="77777777" w:rsidTr="00181E84">
        <w:tc>
          <w:tcPr>
            <w:tcW w:w="2790" w:type="dxa"/>
          </w:tcPr>
          <w:p w14:paraId="28D05F9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Form</w:t>
            </w:r>
          </w:p>
        </w:tc>
        <w:tc>
          <w:tcPr>
            <w:tcW w:w="8370" w:type="dxa"/>
          </w:tcPr>
          <w:p w14:paraId="5CF0FA2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Any form attached in Annex III of the REOI that must be submitted by the Prospective Bidder as an integral part of the EOI.</w:t>
            </w:r>
          </w:p>
        </w:tc>
      </w:tr>
      <w:tr w:rsidR="00D45AAA" w:rsidRPr="00656C74" w14:paraId="02837C2D" w14:textId="77777777" w:rsidTr="00181E84">
        <w:tc>
          <w:tcPr>
            <w:tcW w:w="2790" w:type="dxa"/>
          </w:tcPr>
          <w:p w14:paraId="7D2C9871" w14:textId="0E902C9E" w:rsidR="00D45AAA" w:rsidRPr="00656C74" w:rsidRDefault="00D62BA1" w:rsidP="00181E84">
            <w:pPr>
              <w:spacing w:after="160" w:line="259" w:lineRule="auto"/>
              <w:rPr>
                <w:rFonts w:asciiTheme="majorBidi" w:eastAsia="Calibri" w:hAnsiTheme="majorBidi" w:cstheme="majorBidi"/>
                <w:sz w:val="22"/>
                <w:szCs w:val="22"/>
              </w:rPr>
            </w:pPr>
            <w:r>
              <w:rPr>
                <w:rFonts w:asciiTheme="majorBidi" w:eastAsia="Calibri" w:hAnsiTheme="majorBidi" w:cstheme="majorBidi"/>
                <w:sz w:val="22"/>
                <w:szCs w:val="22"/>
              </w:rPr>
              <w:t>TVET Center</w:t>
            </w:r>
          </w:p>
        </w:tc>
        <w:tc>
          <w:tcPr>
            <w:tcW w:w="8370" w:type="dxa"/>
          </w:tcPr>
          <w:p w14:paraId="32E12635" w14:textId="25B2FFDC"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concession area, including the campus and service areas, comprising library, class rooms, auditorium, sports center, ICT Lab, Student Service </w:t>
            </w:r>
            <w:r w:rsidR="00E224B8" w:rsidRPr="00656C74">
              <w:rPr>
                <w:rFonts w:asciiTheme="majorBidi" w:eastAsia="Calibri" w:hAnsiTheme="majorBidi" w:cstheme="majorBidi"/>
                <w:sz w:val="22"/>
                <w:szCs w:val="22"/>
              </w:rPr>
              <w:t xml:space="preserve">Center, </w:t>
            </w:r>
            <w:r w:rsidR="00E224B8">
              <w:rPr>
                <w:rFonts w:asciiTheme="majorBidi" w:eastAsia="Calibri" w:hAnsiTheme="majorBidi" w:cstheme="majorBidi"/>
                <w:sz w:val="22"/>
                <w:szCs w:val="22"/>
              </w:rPr>
              <w:t xml:space="preserve">Technical and Vocational </w:t>
            </w:r>
            <w:r w:rsidRPr="00656C74">
              <w:rPr>
                <w:rFonts w:asciiTheme="majorBidi" w:eastAsia="Calibri" w:hAnsiTheme="majorBidi" w:cstheme="majorBidi"/>
                <w:sz w:val="22"/>
                <w:szCs w:val="22"/>
              </w:rPr>
              <w:t>Training Centers and Laboratories</w:t>
            </w:r>
            <w:r w:rsidR="00E224B8">
              <w:rPr>
                <w:rFonts w:asciiTheme="majorBidi" w:eastAsia="Calibri" w:hAnsiTheme="majorBidi" w:cstheme="majorBidi"/>
                <w:sz w:val="22"/>
                <w:szCs w:val="22"/>
              </w:rPr>
              <w:t>, Academic Staff Area, Administrative Areas, Student services</w:t>
            </w:r>
            <w:r w:rsidR="00D62BA1">
              <w:rPr>
                <w:rFonts w:asciiTheme="majorBidi" w:eastAsia="Calibri" w:hAnsiTheme="majorBidi" w:cstheme="majorBidi"/>
                <w:sz w:val="22"/>
                <w:szCs w:val="22"/>
              </w:rPr>
              <w:t xml:space="preserve"> and student lodging facilities</w:t>
            </w:r>
            <w:r w:rsidRPr="00656C74">
              <w:rPr>
                <w:rFonts w:asciiTheme="majorBidi" w:eastAsia="Calibri" w:hAnsiTheme="majorBidi" w:cstheme="majorBidi"/>
                <w:sz w:val="22"/>
                <w:szCs w:val="22"/>
              </w:rPr>
              <w:t xml:space="preserve">. The concession area is to be developed and operated by the Project Company in </w:t>
            </w:r>
            <w:r w:rsidR="00363CE2">
              <w:rPr>
                <w:rFonts w:asciiTheme="majorBidi" w:eastAsia="Calibri" w:hAnsiTheme="majorBidi" w:cstheme="majorBidi"/>
                <w:sz w:val="22"/>
                <w:szCs w:val="22"/>
              </w:rPr>
              <w:t>R.ALIFUSHI</w:t>
            </w:r>
            <w:r w:rsidR="00E224B8">
              <w:rPr>
                <w:rFonts w:asciiTheme="majorBidi" w:eastAsia="Calibri" w:hAnsiTheme="majorBidi" w:cstheme="majorBidi"/>
                <w:sz w:val="22"/>
                <w:szCs w:val="22"/>
              </w:rPr>
              <w:t>,</w:t>
            </w:r>
            <w:r w:rsidRPr="00656C74">
              <w:rPr>
                <w:rFonts w:asciiTheme="majorBidi" w:eastAsia="Calibri" w:hAnsiTheme="majorBidi" w:cstheme="majorBidi"/>
                <w:sz w:val="22"/>
                <w:szCs w:val="22"/>
              </w:rPr>
              <w:t xml:space="preserve"> Maldives</w:t>
            </w:r>
            <w:r w:rsidR="00E224B8">
              <w:rPr>
                <w:rFonts w:asciiTheme="majorBidi" w:eastAsia="Calibri" w:hAnsiTheme="majorBidi" w:cstheme="majorBidi"/>
                <w:sz w:val="22"/>
                <w:szCs w:val="22"/>
              </w:rPr>
              <w:t xml:space="preserve"> or both,</w:t>
            </w:r>
            <w:r w:rsidRPr="00656C74">
              <w:rPr>
                <w:rFonts w:asciiTheme="majorBidi" w:eastAsia="Calibri" w:hAnsiTheme="majorBidi" w:cstheme="majorBidi"/>
                <w:sz w:val="22"/>
                <w:szCs w:val="22"/>
              </w:rPr>
              <w:t xml:space="preserve"> under Build, Finance and Operate (BFO) Public Private Partnership </w:t>
            </w:r>
            <w:r w:rsidRPr="00656C74">
              <w:rPr>
                <w:rFonts w:asciiTheme="majorBidi" w:hAnsiTheme="majorBidi" w:cstheme="majorBidi"/>
                <w:sz w:val="22"/>
                <w:szCs w:val="22"/>
              </w:rPr>
              <w:t>Model</w:t>
            </w:r>
            <w:r w:rsidRPr="00656C74">
              <w:rPr>
                <w:rFonts w:asciiTheme="majorBidi" w:eastAsia="Calibri" w:hAnsiTheme="majorBidi" w:cstheme="majorBidi"/>
                <w:sz w:val="22"/>
                <w:szCs w:val="22"/>
              </w:rPr>
              <w:t xml:space="preserve"> Agreement.</w:t>
            </w:r>
          </w:p>
        </w:tc>
      </w:tr>
      <w:tr w:rsidR="00D45AAA" w:rsidRPr="00656C74" w14:paraId="081121CC" w14:textId="77777777" w:rsidTr="00181E84">
        <w:tc>
          <w:tcPr>
            <w:tcW w:w="2790" w:type="dxa"/>
          </w:tcPr>
          <w:p w14:paraId="093F7150"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Lead Member</w:t>
            </w:r>
          </w:p>
        </w:tc>
        <w:tc>
          <w:tcPr>
            <w:tcW w:w="8370" w:type="dxa"/>
          </w:tcPr>
          <w:p w14:paraId="61EACEEC" w14:textId="144AACE8"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w:t>
            </w:r>
            <w:r w:rsidR="00D62BA1">
              <w:rPr>
                <w:rFonts w:asciiTheme="majorBidi" w:eastAsia="Calibri" w:hAnsiTheme="majorBidi" w:cstheme="majorBidi"/>
                <w:sz w:val="22"/>
                <w:szCs w:val="22"/>
              </w:rPr>
              <w:t>TVET Center</w:t>
            </w:r>
            <w:r w:rsidR="00E224B8">
              <w:rPr>
                <w:rFonts w:asciiTheme="majorBidi" w:eastAsia="Calibri" w:hAnsiTheme="majorBidi" w:cstheme="majorBidi"/>
                <w:sz w:val="22"/>
                <w:szCs w:val="22"/>
              </w:rPr>
              <w:t xml:space="preserve"> with Accommodation Block</w:t>
            </w:r>
          </w:p>
        </w:tc>
      </w:tr>
      <w:tr w:rsidR="00D45AAA" w:rsidRPr="00656C74" w14:paraId="65FEFC7B" w14:textId="77777777" w:rsidTr="00181E84">
        <w:tc>
          <w:tcPr>
            <w:tcW w:w="2790" w:type="dxa"/>
          </w:tcPr>
          <w:p w14:paraId="144A532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MoHE</w:t>
            </w:r>
          </w:p>
        </w:tc>
        <w:tc>
          <w:tcPr>
            <w:tcW w:w="8370" w:type="dxa"/>
          </w:tcPr>
          <w:p w14:paraId="0264899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Ministry of Higher Education that is responsible for overseeing the implementation of the policies related to higher education.</w:t>
            </w:r>
          </w:p>
        </w:tc>
      </w:tr>
      <w:tr w:rsidR="00D45AAA" w:rsidRPr="00656C74" w14:paraId="0AAFFC80" w14:textId="77777777" w:rsidTr="00181E84">
        <w:tc>
          <w:tcPr>
            <w:tcW w:w="2790" w:type="dxa"/>
          </w:tcPr>
          <w:p w14:paraId="0228F559" w14:textId="51296224" w:rsidR="00D45AAA" w:rsidRPr="0038376D" w:rsidRDefault="00D45AAA" w:rsidP="00181E84">
            <w:pPr>
              <w:spacing w:after="160" w:line="259" w:lineRule="auto"/>
              <w:rPr>
                <w:rFonts w:asciiTheme="majorBidi" w:eastAsia="Calibri" w:hAnsiTheme="majorBidi" w:cstheme="majorBidi"/>
                <w:sz w:val="22"/>
                <w:szCs w:val="22"/>
              </w:rPr>
            </w:pPr>
            <w:r w:rsidRPr="0038376D">
              <w:rPr>
                <w:rFonts w:asciiTheme="majorBidi" w:eastAsia="Calibri" w:hAnsiTheme="majorBidi" w:cstheme="majorBidi"/>
                <w:sz w:val="22"/>
                <w:szCs w:val="22"/>
              </w:rPr>
              <w:t xml:space="preserve">Project Information </w:t>
            </w:r>
            <w:r w:rsidR="00135A3D">
              <w:rPr>
                <w:rFonts w:asciiTheme="majorBidi" w:eastAsia="Calibri" w:hAnsiTheme="majorBidi" w:cstheme="majorBidi"/>
                <w:sz w:val="22"/>
                <w:szCs w:val="22"/>
              </w:rPr>
              <w:t xml:space="preserve">Sheet </w:t>
            </w:r>
            <w:r w:rsidRPr="0038376D">
              <w:rPr>
                <w:rFonts w:asciiTheme="majorBidi" w:eastAsia="Calibri" w:hAnsiTheme="majorBidi" w:cstheme="majorBidi"/>
                <w:sz w:val="22"/>
                <w:szCs w:val="22"/>
              </w:rPr>
              <w:t>(PI</w:t>
            </w:r>
            <w:r w:rsidR="00135A3D">
              <w:rPr>
                <w:rFonts w:asciiTheme="majorBidi" w:eastAsia="Calibri" w:hAnsiTheme="majorBidi" w:cstheme="majorBidi"/>
                <w:sz w:val="22"/>
                <w:szCs w:val="22"/>
              </w:rPr>
              <w:t>S</w:t>
            </w:r>
            <w:r w:rsidRPr="0038376D">
              <w:rPr>
                <w:rFonts w:asciiTheme="majorBidi" w:eastAsia="Calibri" w:hAnsiTheme="majorBidi" w:cstheme="majorBidi"/>
                <w:sz w:val="22"/>
                <w:szCs w:val="22"/>
              </w:rPr>
              <w:t>)</w:t>
            </w:r>
          </w:p>
        </w:tc>
        <w:tc>
          <w:tcPr>
            <w:tcW w:w="8370" w:type="dxa"/>
          </w:tcPr>
          <w:p w14:paraId="785908B5" w14:textId="74134E19" w:rsidR="00D45AAA" w:rsidRPr="0038376D" w:rsidRDefault="00D45AAA" w:rsidP="00181E84">
            <w:pPr>
              <w:spacing w:after="160" w:line="259" w:lineRule="auto"/>
              <w:rPr>
                <w:rFonts w:asciiTheme="majorBidi" w:eastAsia="Calibri" w:hAnsiTheme="majorBidi" w:cstheme="majorBidi"/>
                <w:sz w:val="22"/>
                <w:szCs w:val="22"/>
              </w:rPr>
            </w:pPr>
            <w:r w:rsidRPr="0038376D">
              <w:rPr>
                <w:rFonts w:asciiTheme="majorBidi" w:eastAsia="Calibri" w:hAnsiTheme="majorBidi" w:cstheme="majorBidi"/>
                <w:sz w:val="22"/>
                <w:szCs w:val="22"/>
              </w:rPr>
              <w:t>The document issued by M</w:t>
            </w:r>
            <w:r w:rsidR="00E224B8" w:rsidRPr="0038376D">
              <w:rPr>
                <w:rFonts w:asciiTheme="majorBidi" w:eastAsia="Calibri" w:hAnsiTheme="majorBidi" w:cstheme="majorBidi"/>
                <w:sz w:val="22"/>
                <w:szCs w:val="22"/>
              </w:rPr>
              <w:t>oHE</w:t>
            </w:r>
            <w:r w:rsidRPr="0038376D">
              <w:rPr>
                <w:rFonts w:asciiTheme="majorBidi" w:eastAsia="Calibri" w:hAnsiTheme="majorBidi" w:cstheme="majorBidi"/>
                <w:sz w:val="22"/>
                <w:szCs w:val="22"/>
              </w:rPr>
              <w:t xml:space="preserve"> during the REOI Phase, providing Bidders with information on this </w:t>
            </w:r>
            <w:r w:rsidR="00135A3D">
              <w:rPr>
                <w:rFonts w:asciiTheme="majorBidi" w:eastAsia="Calibri" w:hAnsiTheme="majorBidi" w:cstheme="majorBidi"/>
                <w:sz w:val="22"/>
                <w:szCs w:val="22"/>
              </w:rPr>
              <w:t>project</w:t>
            </w:r>
            <w:r w:rsidRPr="0038376D">
              <w:rPr>
                <w:rFonts w:asciiTheme="majorBidi" w:eastAsia="Calibri" w:hAnsiTheme="majorBidi" w:cstheme="majorBidi"/>
                <w:sz w:val="22"/>
                <w:szCs w:val="22"/>
              </w:rPr>
              <w:t>.</w:t>
            </w:r>
          </w:p>
        </w:tc>
      </w:tr>
      <w:tr w:rsidR="00D45AAA" w:rsidRPr="00656C74" w14:paraId="50DF42B0" w14:textId="77777777" w:rsidTr="00181E84">
        <w:tc>
          <w:tcPr>
            <w:tcW w:w="2790" w:type="dxa"/>
          </w:tcPr>
          <w:p w14:paraId="1C765E8B"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Project Company</w:t>
            </w:r>
          </w:p>
        </w:tc>
        <w:tc>
          <w:tcPr>
            <w:tcW w:w="8370" w:type="dxa"/>
          </w:tcPr>
          <w:p w14:paraId="0415BC23" w14:textId="4834F36D"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legal entity which obtained the right to </w:t>
            </w:r>
            <w:r w:rsidRPr="00656C74">
              <w:rPr>
                <w:rFonts w:asciiTheme="majorBidi" w:hAnsiTheme="majorBidi" w:cstheme="majorBidi"/>
                <w:sz w:val="22"/>
                <w:szCs w:val="22"/>
              </w:rPr>
              <w:t xml:space="preserve">of a </w:t>
            </w:r>
            <w:r w:rsidR="00D62BA1">
              <w:rPr>
                <w:rFonts w:asciiTheme="majorBidi" w:eastAsia="Calibri" w:hAnsiTheme="majorBidi" w:cstheme="majorBidi"/>
                <w:sz w:val="22"/>
                <w:szCs w:val="22"/>
              </w:rPr>
              <w:t>TVET Center</w:t>
            </w:r>
            <w:r w:rsidRPr="00656C74">
              <w:rPr>
                <w:rFonts w:asciiTheme="majorBidi" w:eastAsia="Calibri" w:hAnsiTheme="majorBidi" w:cstheme="majorBidi"/>
                <w:sz w:val="22"/>
                <w:szCs w:val="22"/>
              </w:rPr>
              <w:t xml:space="preserve"> with Student Accommodation at </w:t>
            </w:r>
            <w:r w:rsidR="00363CE2">
              <w:rPr>
                <w:rFonts w:asciiTheme="majorBidi" w:eastAsia="Calibri" w:hAnsiTheme="majorBidi" w:cstheme="majorBidi"/>
                <w:sz w:val="22"/>
                <w:szCs w:val="22"/>
              </w:rPr>
              <w:t>R.ALIFUSHI</w:t>
            </w:r>
            <w:r w:rsidRPr="00656C74">
              <w:rPr>
                <w:rFonts w:asciiTheme="majorBidi" w:eastAsia="Calibri" w:hAnsiTheme="majorBidi" w:cstheme="majorBidi"/>
                <w:sz w:val="22"/>
                <w:szCs w:val="22"/>
              </w:rPr>
              <w:t xml:space="preserve"> under Build, Finance and Operate (BFO) Public Private Partnership Model, Maldives regulated by the Concession Agreement.</w:t>
            </w:r>
          </w:p>
        </w:tc>
      </w:tr>
      <w:tr w:rsidR="00D45AAA" w:rsidRPr="00656C74" w14:paraId="276586BA" w14:textId="77777777" w:rsidTr="00181E84">
        <w:tc>
          <w:tcPr>
            <w:tcW w:w="2790" w:type="dxa"/>
          </w:tcPr>
          <w:p w14:paraId="200E27B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p>
        </w:tc>
        <w:tc>
          <w:tcPr>
            <w:tcW w:w="8370" w:type="dxa"/>
          </w:tcPr>
          <w:p w14:paraId="5A165FC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entire set of documents submitted by the Prospective Bidder in response to the Request for Expression of Interest.</w:t>
            </w:r>
          </w:p>
        </w:tc>
      </w:tr>
      <w:tr w:rsidR="00D45AAA" w:rsidRPr="00656C74" w14:paraId="2879F473" w14:textId="77777777" w:rsidTr="00181E84">
        <w:tc>
          <w:tcPr>
            <w:tcW w:w="2790" w:type="dxa"/>
          </w:tcPr>
          <w:p w14:paraId="7CEE45D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Phase</w:t>
            </w:r>
            <w:r w:rsidRPr="00656C74">
              <w:rPr>
                <w:rFonts w:asciiTheme="majorBidi" w:hAnsiTheme="majorBidi" w:cstheme="majorBidi"/>
                <w:sz w:val="22"/>
                <w:szCs w:val="22"/>
              </w:rPr>
              <w:t xml:space="preserve">                              </w:t>
            </w:r>
          </w:p>
        </w:tc>
        <w:tc>
          <w:tcPr>
            <w:tcW w:w="8370" w:type="dxa"/>
          </w:tcPr>
          <w:p w14:paraId="5BFA32C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phase in the Tender Procedure during which Prospective Bidders can submit an EOI.</w:t>
            </w:r>
          </w:p>
        </w:tc>
      </w:tr>
      <w:tr w:rsidR="00D45AAA" w:rsidRPr="00656C74" w14:paraId="60045788" w14:textId="77777777" w:rsidTr="00181E84">
        <w:tc>
          <w:tcPr>
            <w:tcW w:w="2790" w:type="dxa"/>
          </w:tcPr>
          <w:p w14:paraId="69A3AD8D"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lastRenderedPageBreak/>
              <w:t>Request For Expression of Interest(REOI)</w:t>
            </w:r>
          </w:p>
        </w:tc>
        <w:tc>
          <w:tcPr>
            <w:tcW w:w="8370" w:type="dxa"/>
          </w:tcPr>
          <w:p w14:paraId="4745E8E4" w14:textId="6012F3B4"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announcement made by the Ministry of Finance inviting interested proponents to indicate their interest for the </w:t>
            </w:r>
            <w:r w:rsidRPr="00656C74">
              <w:rPr>
                <w:rFonts w:asciiTheme="majorBidi" w:hAnsiTheme="majorBidi" w:cstheme="majorBidi"/>
                <w:sz w:val="22"/>
                <w:szCs w:val="22"/>
              </w:rPr>
              <w:t xml:space="preserve">of </w:t>
            </w:r>
            <w:r w:rsidRPr="00656C74">
              <w:rPr>
                <w:rFonts w:asciiTheme="majorBidi" w:eastAsia="Calibri" w:hAnsiTheme="majorBidi" w:cstheme="majorBidi"/>
                <w:sz w:val="22"/>
                <w:szCs w:val="22"/>
              </w:rPr>
              <w:t xml:space="preserve">a </w:t>
            </w:r>
            <w:r w:rsidR="00D62BA1">
              <w:rPr>
                <w:rFonts w:asciiTheme="majorBidi" w:eastAsia="Calibri" w:hAnsiTheme="majorBidi" w:cstheme="majorBidi"/>
                <w:sz w:val="22"/>
                <w:szCs w:val="22"/>
              </w:rPr>
              <w:t>TVET Center</w:t>
            </w:r>
            <w:r w:rsidRPr="00656C74">
              <w:rPr>
                <w:rFonts w:asciiTheme="majorBidi" w:eastAsia="Calibri" w:hAnsiTheme="majorBidi" w:cstheme="majorBidi"/>
                <w:sz w:val="22"/>
                <w:szCs w:val="22"/>
              </w:rPr>
              <w:t xml:space="preserve"> with Student Accommodation at </w:t>
            </w:r>
            <w:r w:rsidR="00363CE2">
              <w:rPr>
                <w:rFonts w:asciiTheme="majorBidi" w:eastAsia="Calibri" w:hAnsiTheme="majorBidi" w:cstheme="majorBidi"/>
                <w:sz w:val="22"/>
                <w:szCs w:val="22"/>
              </w:rPr>
              <w:t>R.ALIFUSHI</w:t>
            </w:r>
            <w:r w:rsidR="00E224B8">
              <w:rPr>
                <w:rFonts w:asciiTheme="majorBidi" w:eastAsia="Calibri" w:hAnsiTheme="majorBidi" w:cstheme="majorBidi"/>
                <w:sz w:val="22"/>
                <w:szCs w:val="22"/>
              </w:rPr>
              <w:t xml:space="preserve"> </w:t>
            </w:r>
            <w:r w:rsidRPr="00656C74">
              <w:rPr>
                <w:rFonts w:asciiTheme="majorBidi" w:eastAsia="Calibri" w:hAnsiTheme="majorBidi" w:cstheme="majorBidi"/>
                <w:sz w:val="22"/>
                <w:szCs w:val="22"/>
              </w:rPr>
              <w:t>under Build, Finance and Operate (BFO) Public Private Partnership Model.</w:t>
            </w:r>
          </w:p>
        </w:tc>
      </w:tr>
      <w:tr w:rsidR="00D45AAA" w:rsidRPr="00656C74" w14:paraId="2552C058" w14:textId="77777777" w:rsidTr="00181E84">
        <w:tc>
          <w:tcPr>
            <w:tcW w:w="2790" w:type="dxa"/>
          </w:tcPr>
          <w:p w14:paraId="219EDB0B"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Request For Proposal (RFP)</w:t>
            </w:r>
          </w:p>
        </w:tc>
        <w:tc>
          <w:tcPr>
            <w:tcW w:w="8370" w:type="dxa"/>
          </w:tcPr>
          <w:p w14:paraId="6645F84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document issued by Ministry of Finance and supplied to shortlisted Bidders to submit a Proposal for the Transaction. </w:t>
            </w:r>
          </w:p>
        </w:tc>
      </w:tr>
      <w:tr w:rsidR="00D45AAA" w:rsidRPr="00656C74" w14:paraId="5A214B6A" w14:textId="77777777" w:rsidTr="00181E84">
        <w:tc>
          <w:tcPr>
            <w:tcW w:w="2790" w:type="dxa"/>
          </w:tcPr>
          <w:p w14:paraId="72A9AFCE"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Transaction</w:t>
            </w:r>
          </w:p>
        </w:tc>
        <w:tc>
          <w:tcPr>
            <w:tcW w:w="8370" w:type="dxa"/>
          </w:tcPr>
          <w:p w14:paraId="72CA68BF" w14:textId="1BD9531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process leading to the execution of the Concession Agreement of the </w:t>
            </w:r>
            <w:r w:rsidR="00D62BA1">
              <w:rPr>
                <w:rFonts w:asciiTheme="majorBidi" w:eastAsia="Calibri" w:hAnsiTheme="majorBidi" w:cstheme="majorBidi"/>
                <w:bCs/>
                <w:sz w:val="22"/>
                <w:szCs w:val="22"/>
              </w:rPr>
              <w:t>TVET Center</w:t>
            </w:r>
            <w:r w:rsidRPr="00656C74">
              <w:rPr>
                <w:rFonts w:asciiTheme="majorBidi" w:eastAsia="Calibri" w:hAnsiTheme="majorBidi" w:cstheme="majorBidi"/>
                <w:bCs/>
                <w:sz w:val="22"/>
                <w:szCs w:val="22"/>
              </w:rPr>
              <w:t xml:space="preserve"> at </w:t>
            </w:r>
            <w:r w:rsidR="00363CE2">
              <w:rPr>
                <w:rFonts w:asciiTheme="majorBidi" w:eastAsia="Calibri" w:hAnsiTheme="majorBidi" w:cstheme="majorBidi"/>
                <w:bCs/>
                <w:sz w:val="22"/>
                <w:szCs w:val="22"/>
              </w:rPr>
              <w:t>R.ALIFUSHI</w:t>
            </w:r>
            <w:r w:rsidRPr="00656C74">
              <w:rPr>
                <w:rFonts w:asciiTheme="majorBidi" w:eastAsia="Calibri" w:hAnsiTheme="majorBidi" w:cstheme="majorBidi"/>
                <w:bCs/>
                <w:sz w:val="22"/>
                <w:szCs w:val="22"/>
              </w:rPr>
              <w:t>, Maldives by the Project Company as constituted in the Concession Agreement.</w:t>
            </w:r>
          </w:p>
        </w:tc>
      </w:tr>
    </w:tbl>
    <w:p w14:paraId="3DAC78CD" w14:textId="77777777" w:rsidR="00250ABC" w:rsidRPr="0028660B" w:rsidRDefault="00250ABC">
      <w:pPr>
        <w:ind w:left="112"/>
        <w:rPr>
          <w:rFonts w:asciiTheme="majorBidi" w:eastAsia="Calibri" w:hAnsiTheme="majorBidi" w:cstheme="majorBidi"/>
          <w:sz w:val="28"/>
          <w:szCs w:val="28"/>
        </w:rPr>
      </w:pPr>
    </w:p>
    <w:p w14:paraId="1CA32CF0" w14:textId="77777777" w:rsidR="00E8225A" w:rsidRPr="0028660B" w:rsidRDefault="00E8225A">
      <w:pPr>
        <w:spacing w:before="2" w:line="120" w:lineRule="exact"/>
        <w:rPr>
          <w:rFonts w:asciiTheme="majorBidi" w:hAnsiTheme="majorBidi" w:cstheme="majorBidi"/>
          <w:sz w:val="12"/>
          <w:szCs w:val="12"/>
        </w:rPr>
      </w:pPr>
    </w:p>
    <w:p w14:paraId="3AFFAC35" w14:textId="77777777" w:rsidR="00E8225A" w:rsidRPr="0028660B" w:rsidRDefault="0034038C" w:rsidP="00250ABC">
      <w:pPr>
        <w:spacing w:line="358" w:lineRule="auto"/>
        <w:ind w:left="2563" w:right="296" w:hanging="2338"/>
        <w:rPr>
          <w:rFonts w:asciiTheme="majorBidi" w:eastAsia="Calibri" w:hAnsiTheme="majorBidi" w:cstheme="majorBidi"/>
        </w:rPr>
      </w:pPr>
      <w:r w:rsidRPr="0028660B">
        <w:rPr>
          <w:rFonts w:asciiTheme="majorBidi" w:hAnsiTheme="majorBidi" w:cstheme="majorBidi"/>
          <w:b/>
        </w:rPr>
        <w:t xml:space="preserve">                                 </w:t>
      </w:r>
    </w:p>
    <w:p w14:paraId="7D7E4FDB" w14:textId="77777777" w:rsidR="00E8225A" w:rsidRPr="0028660B" w:rsidRDefault="00E8225A">
      <w:pPr>
        <w:spacing w:line="200" w:lineRule="exact"/>
        <w:rPr>
          <w:rFonts w:asciiTheme="majorBidi" w:hAnsiTheme="majorBidi" w:cstheme="majorBidi"/>
        </w:rPr>
      </w:pPr>
    </w:p>
    <w:p w14:paraId="71CA8642" w14:textId="77777777" w:rsidR="00E8225A" w:rsidRPr="0028660B" w:rsidRDefault="00E8225A">
      <w:pPr>
        <w:spacing w:before="2" w:line="200" w:lineRule="exact"/>
        <w:rPr>
          <w:rFonts w:asciiTheme="majorBidi" w:hAnsiTheme="majorBidi" w:cstheme="majorBidi"/>
        </w:rPr>
        <w:sectPr w:rsidR="00E8225A" w:rsidRPr="0028660B">
          <w:pgSz w:w="11920" w:h="16840"/>
          <w:pgMar w:top="1560" w:right="1180" w:bottom="280" w:left="1420" w:header="0" w:footer="581" w:gutter="0"/>
          <w:cols w:space="720"/>
        </w:sectPr>
      </w:pP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8"/>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28660B" w:rsidRDefault="008906CE">
      <w:pPr>
        <w:spacing w:before="2" w:line="120" w:lineRule="exact"/>
        <w:rPr>
          <w:rFonts w:asciiTheme="majorBidi" w:hAnsiTheme="majorBidi" w:cstheme="majorBidi"/>
          <w:sz w:val="13"/>
          <w:szCs w:val="13"/>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28660B" w:rsidRDefault="00042643">
      <w:pPr>
        <w:ind w:left="112"/>
        <w:rPr>
          <w:rFonts w:asciiTheme="majorBidi" w:eastAsia="Arial Unicode MS" w:hAnsiTheme="majorBidi" w:cstheme="majorBidi"/>
          <w:b/>
          <w:color w:val="16375E"/>
          <w:sz w:val="24"/>
          <w:szCs w:val="24"/>
        </w:rPr>
      </w:pPr>
      <w:r w:rsidRPr="0028660B">
        <w:rPr>
          <w:rFonts w:asciiTheme="majorBidi" w:eastAsia="Arial Unicode MS" w:hAnsiTheme="majorBidi" w:cstheme="majorBidi"/>
          <w:b/>
          <w:color w:val="16375E"/>
          <w:sz w:val="24"/>
          <w:szCs w:val="24"/>
        </w:rPr>
        <w:t>Form I:</w:t>
      </w:r>
      <w:r w:rsidR="00533727" w:rsidRPr="0028660B">
        <w:rPr>
          <w:rFonts w:asciiTheme="majorBidi" w:eastAsia="Arial Unicode MS" w:hAnsiTheme="majorBidi" w:cstheme="majorBidi"/>
          <w:b/>
          <w:color w:val="16375E"/>
          <w:sz w:val="24"/>
          <w:szCs w:val="24"/>
        </w:rPr>
        <w:t xml:space="preserve"> Exclusion Criteria / Process Statement</w:t>
      </w:r>
    </w:p>
    <w:p w14:paraId="12EC1A4B" w14:textId="77777777" w:rsidR="00E8225A" w:rsidRPr="0028660B" w:rsidRDefault="00E8225A">
      <w:pPr>
        <w:spacing w:before="10" w:line="120" w:lineRule="exact"/>
        <w:rPr>
          <w:rFonts w:asciiTheme="majorBidi" w:hAnsiTheme="majorBidi" w:cstheme="majorBidi"/>
          <w:sz w:val="12"/>
          <w:szCs w:val="12"/>
        </w:rPr>
      </w:pPr>
    </w:p>
    <w:p w14:paraId="06B97229" w14:textId="77777777" w:rsidR="00E8225A" w:rsidRPr="0028660B" w:rsidRDefault="00E8225A">
      <w:pPr>
        <w:spacing w:line="200" w:lineRule="exact"/>
        <w:rPr>
          <w:rFonts w:asciiTheme="majorBidi" w:hAnsiTheme="majorBidi" w:cstheme="majorBidi"/>
        </w:rPr>
      </w:pPr>
    </w:p>
    <w:p w14:paraId="799FF60A" w14:textId="249B2917" w:rsidR="00042643" w:rsidRPr="00656C74" w:rsidRDefault="00042643" w:rsidP="00042643">
      <w:pPr>
        <w:spacing w:after="160" w:line="259" w:lineRule="auto"/>
        <w:jc w:val="both"/>
        <w:rPr>
          <w:rFonts w:asciiTheme="majorBidi" w:hAnsiTheme="majorBidi" w:cstheme="majorBidi"/>
        </w:rPr>
      </w:pPr>
      <w:r w:rsidRPr="00656C74">
        <w:rPr>
          <w:rFonts w:asciiTheme="majorBidi" w:hAnsiTheme="majorBidi" w:cstheme="majorBidi"/>
        </w:rPr>
        <w:t>The Process Statement is a decla</w:t>
      </w:r>
      <w:r>
        <w:rPr>
          <w:rFonts w:asciiTheme="majorBidi" w:hAnsiTheme="majorBidi" w:cstheme="majorBidi"/>
        </w:rPr>
        <w:t>r</w:t>
      </w:r>
      <w:r w:rsidRPr="00656C74">
        <w:rPr>
          <w:rFonts w:asciiTheme="majorBidi" w:hAnsiTheme="majorBidi" w:cstheme="majorBidi"/>
        </w:rPr>
        <w:t>ation dictated by the MoHE,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656C74" w:rsidRDefault="00042643" w:rsidP="00042643">
      <w:pPr>
        <w:spacing w:after="160" w:line="259" w:lineRule="auto"/>
        <w:jc w:val="both"/>
        <w:rPr>
          <w:rFonts w:asciiTheme="majorBidi" w:hAnsiTheme="majorBidi" w:cstheme="majorBidi"/>
        </w:rPr>
      </w:pPr>
    </w:p>
    <w:p w14:paraId="33047E3B" w14:textId="6C17EB15"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rPr>
        <w:t>1</w:t>
      </w:r>
      <w:r w:rsidRPr="00656C74">
        <w:rPr>
          <w:rFonts w:asciiTheme="majorBidi" w:hAnsiTheme="majorBidi" w:cstheme="majorBidi"/>
          <w:b/>
        </w:rPr>
        <w:t xml:space="preserve">      Bankruptcy</w:t>
      </w:r>
      <w:r w:rsidRPr="00656C74">
        <w:rPr>
          <w:rFonts w:asciiTheme="majorBidi" w:eastAsia="Arial Unicode MS" w:hAnsiTheme="majorBidi" w:cstheme="majorBidi"/>
          <w:b/>
        </w:rPr>
        <w:t>, moratorium, merger, take-over and other ‘change of control’</w:t>
      </w:r>
    </w:p>
    <w:p w14:paraId="4E6B599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to notify the MoHE at the earliest of any changes in the enterprise which are relevant to its continued existence. This </w:t>
      </w:r>
      <w:r w:rsidRPr="00656C74">
        <w:rPr>
          <w:rFonts w:asciiTheme="majorBidi" w:hAnsiTheme="majorBidi" w:cstheme="majorBidi"/>
        </w:rPr>
        <w:t>involves,</w:t>
      </w:r>
      <w:r w:rsidRPr="00656C74">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05921423" w14:textId="58CCC358"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1.2</w:t>
      </w:r>
      <w:r w:rsidRPr="00656C74">
        <w:rPr>
          <w:rFonts w:asciiTheme="majorBidi" w:hAnsiTheme="majorBidi" w:cstheme="majorBidi"/>
        </w:rPr>
        <w:t xml:space="preserve">   </w:t>
      </w:r>
      <w:r w:rsidRPr="00656C74">
        <w:rPr>
          <w:rFonts w:asciiTheme="majorBidi" w:eastAsia="Arial Unicode MS" w:hAnsiTheme="majorBidi" w:cstheme="majorBidi"/>
        </w:rPr>
        <w:t>The Bidder agrees that MoHE may exclude him from the Tender Procedure if drastic changes occur in the Bidder’s enterprise. The Bidder agrees that the agreement made between the Bidder and MoHE will, in such a case, be transferred to the Bidder Enterprise on completion of the merger, the take-over or other change of control. This decision is at the discretion of the MoHE.</w:t>
      </w:r>
    </w:p>
    <w:p w14:paraId="501B2FAC" w14:textId="512EDD0A" w:rsidR="00042643" w:rsidRPr="00656C74" w:rsidRDefault="00042643" w:rsidP="00042643">
      <w:pPr>
        <w:spacing w:after="160" w:line="259" w:lineRule="auto"/>
        <w:jc w:val="both"/>
        <w:rPr>
          <w:rFonts w:asciiTheme="majorBidi" w:hAnsiTheme="majorBidi" w:cstheme="majorBidi"/>
        </w:rPr>
      </w:pPr>
    </w:p>
    <w:p w14:paraId="3BD549DC" w14:textId="29347B7F"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bCs/>
        </w:rPr>
        <w:t>2</w:t>
      </w:r>
      <w:r w:rsidRPr="00656C74">
        <w:rPr>
          <w:rFonts w:asciiTheme="majorBidi" w:hAnsiTheme="majorBidi" w:cstheme="majorBidi"/>
          <w:b/>
          <w:bCs/>
        </w:rPr>
        <w:t xml:space="preserve">      </w:t>
      </w:r>
      <w:r w:rsidRPr="00656C74">
        <w:rPr>
          <w:rFonts w:asciiTheme="majorBidi" w:eastAsia="Arial Unicode MS" w:hAnsiTheme="majorBidi" w:cstheme="majorBidi"/>
          <w:b/>
          <w:bCs/>
        </w:rPr>
        <w:t>In earnest and in good faith</w:t>
      </w:r>
    </w:p>
    <w:p w14:paraId="007F50EC"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2.1</w:t>
      </w:r>
      <w:r w:rsidRPr="00656C74">
        <w:rPr>
          <w:rFonts w:asciiTheme="majorBidi" w:hAnsiTheme="majorBidi" w:cstheme="majorBidi"/>
        </w:rPr>
        <w:t xml:space="preserve">   </w:t>
      </w:r>
      <w:r w:rsidRPr="00656C74">
        <w:rPr>
          <w:rFonts w:asciiTheme="majorBidi" w:eastAsia="Arial Unicode MS" w:hAnsiTheme="majorBidi" w:cstheme="majorBidi"/>
        </w:rPr>
        <w:t>The Bidder declares that he will take part in the Tender Procedure in earnest and in good faith and thereby adhere closely to the rules and requirements prescribed by the MoHE.</w:t>
      </w:r>
    </w:p>
    <w:p w14:paraId="2F50129A" w14:textId="77777777" w:rsidR="00042643" w:rsidRPr="00656C74" w:rsidRDefault="00042643" w:rsidP="00042643">
      <w:pPr>
        <w:spacing w:after="160" w:line="259" w:lineRule="auto"/>
        <w:jc w:val="both"/>
        <w:rPr>
          <w:rFonts w:asciiTheme="majorBidi" w:hAnsiTheme="majorBidi" w:cstheme="majorBidi"/>
        </w:rPr>
      </w:pPr>
    </w:p>
    <w:p w14:paraId="79EAE117" w14:textId="33C58BDC"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3</w:t>
      </w:r>
      <w:r w:rsidRPr="00656C74">
        <w:rPr>
          <w:rFonts w:asciiTheme="majorBidi" w:hAnsiTheme="majorBidi" w:cstheme="majorBidi"/>
          <w:b/>
          <w:bCs/>
        </w:rPr>
        <w:t xml:space="preserve">      </w:t>
      </w:r>
      <w:r w:rsidRPr="00656C74">
        <w:rPr>
          <w:rFonts w:asciiTheme="majorBidi" w:eastAsia="Arial Unicode MS" w:hAnsiTheme="majorBidi" w:cstheme="majorBidi"/>
          <w:b/>
          <w:bCs/>
        </w:rPr>
        <w:t>Terms and Conditions</w:t>
      </w:r>
    </w:p>
    <w:p w14:paraId="42CA3644"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3.1</w:t>
      </w:r>
      <w:r w:rsidRPr="00656C74">
        <w:rPr>
          <w:rFonts w:asciiTheme="majorBidi" w:hAnsiTheme="majorBidi" w:cstheme="majorBidi"/>
        </w:rPr>
        <w:t xml:space="preserve">   </w:t>
      </w:r>
      <w:r w:rsidRPr="00656C74">
        <w:rPr>
          <w:rFonts w:asciiTheme="majorBidi" w:eastAsia="Arial Unicode MS" w:hAnsiTheme="majorBidi" w:cstheme="majorBidi"/>
        </w:rPr>
        <w:t>The Bidder accepts irrevocably the terms and conditions of the Request for Expression of Interest without reserves.</w:t>
      </w:r>
    </w:p>
    <w:p w14:paraId="62909728" w14:textId="77777777" w:rsidR="00042643" w:rsidRPr="00656C74" w:rsidRDefault="00042643" w:rsidP="00042643">
      <w:pPr>
        <w:spacing w:after="160" w:line="259" w:lineRule="auto"/>
        <w:jc w:val="both"/>
        <w:rPr>
          <w:rFonts w:asciiTheme="majorBidi" w:hAnsiTheme="majorBidi" w:cstheme="majorBidi"/>
        </w:rPr>
      </w:pPr>
    </w:p>
    <w:p w14:paraId="0CBC8A61" w14:textId="7D4DFBE5"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4</w:t>
      </w:r>
      <w:r w:rsidRPr="00656C74">
        <w:rPr>
          <w:rFonts w:asciiTheme="majorBidi" w:hAnsiTheme="majorBidi" w:cstheme="majorBidi"/>
          <w:b/>
          <w:bCs/>
        </w:rPr>
        <w:t xml:space="preserve">      </w:t>
      </w:r>
      <w:r w:rsidRPr="00656C74">
        <w:rPr>
          <w:rFonts w:asciiTheme="majorBidi" w:eastAsia="Arial Unicode MS" w:hAnsiTheme="majorBidi" w:cstheme="majorBidi"/>
          <w:b/>
          <w:bCs/>
        </w:rPr>
        <w:t>General Provisions</w:t>
      </w:r>
    </w:p>
    <w:p w14:paraId="38156F46"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4.1</w:t>
      </w:r>
      <w:r w:rsidRPr="00656C74">
        <w:rPr>
          <w:rFonts w:asciiTheme="majorBidi" w:hAnsiTheme="majorBidi" w:cstheme="majorBidi"/>
        </w:rPr>
        <w:t xml:space="preserve">   </w:t>
      </w:r>
      <w:r w:rsidRPr="00656C74">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295AA793" w14:textId="77777777" w:rsidR="00042643" w:rsidRPr="00656C74" w:rsidRDefault="00042643" w:rsidP="00042643">
      <w:pPr>
        <w:spacing w:after="160" w:line="259" w:lineRule="auto"/>
        <w:jc w:val="both"/>
        <w:rPr>
          <w:rFonts w:asciiTheme="majorBidi" w:hAnsiTheme="majorBidi" w:cstheme="majorBidi"/>
        </w:rPr>
      </w:pPr>
      <w:r w:rsidRPr="00656C74">
        <w:rPr>
          <w:rFonts w:asciiTheme="majorBidi" w:eastAsia="Calibri" w:hAnsiTheme="majorBidi" w:cstheme="majorBidi"/>
        </w:rPr>
        <w:t>4.</w:t>
      </w:r>
      <w:r w:rsidRPr="00656C74">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15DB6F66" w14:textId="77777777" w:rsidR="00042643" w:rsidRPr="00656C74" w:rsidRDefault="00042643" w:rsidP="00042643">
      <w:pPr>
        <w:spacing w:after="160" w:line="259" w:lineRule="auto"/>
        <w:jc w:val="both"/>
        <w:rPr>
          <w:rFonts w:asciiTheme="majorBidi" w:eastAsia="Arial Unicode MS" w:hAnsiTheme="majorBidi" w:cstheme="majorBidi"/>
        </w:rPr>
      </w:pPr>
    </w:p>
    <w:p w14:paraId="161C2FA7" w14:textId="0BD81FF0"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5</w:t>
      </w:r>
      <w:r w:rsidRPr="00656C74">
        <w:rPr>
          <w:rFonts w:asciiTheme="majorBidi" w:hAnsiTheme="majorBidi" w:cstheme="majorBidi"/>
          <w:b/>
          <w:bCs/>
        </w:rPr>
        <w:t xml:space="preserve">      </w:t>
      </w:r>
      <w:r w:rsidRPr="00656C74">
        <w:rPr>
          <w:rFonts w:asciiTheme="majorBidi" w:eastAsia="Arial Unicode MS" w:hAnsiTheme="majorBidi" w:cstheme="majorBidi"/>
          <w:b/>
          <w:bCs/>
        </w:rPr>
        <w:t>Other Statement by the Bidder</w:t>
      </w:r>
    </w:p>
    <w:p w14:paraId="4CDADA40" w14:textId="63213416"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I, the undersigned, authorized to sign on behalf of [Insert Bidder’s Name here] having its principal offices at [insert address here] and registration number [ registration number here], declare that the Bidder</w:t>
      </w:r>
    </w:p>
    <w:p w14:paraId="02F3B36D"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5.1</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of an offence which raises doubts about the professional integrity of the Bidder, its shareholders, or member(s).</w:t>
      </w:r>
    </w:p>
    <w:p w14:paraId="5A371ED5"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5.2</w:t>
      </w:r>
      <w:r w:rsidRPr="00656C74">
        <w:rPr>
          <w:rFonts w:asciiTheme="majorBidi" w:hAnsiTheme="majorBidi" w:cstheme="majorBidi"/>
        </w:rPr>
        <w:t xml:space="preserve">   </w:t>
      </w:r>
      <w:r w:rsidRPr="00656C74">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0FA6C11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5.3</w:t>
      </w:r>
      <w:r w:rsidRPr="00656C74">
        <w:rPr>
          <w:rFonts w:asciiTheme="majorBidi" w:hAnsiTheme="majorBidi" w:cstheme="majorBidi"/>
        </w:rPr>
        <w:t xml:space="preserve">   </w:t>
      </w:r>
      <w:r w:rsidRPr="00656C74">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0B4AC642" w14:textId="47E2AFAB" w:rsidR="00042643" w:rsidRPr="00656C74" w:rsidRDefault="00042643" w:rsidP="00042643">
      <w:pPr>
        <w:spacing w:after="160" w:line="259" w:lineRule="auto"/>
        <w:jc w:val="both"/>
        <w:rPr>
          <w:rFonts w:asciiTheme="majorBidi" w:eastAsia="Arial Unicode MS" w:hAnsiTheme="majorBidi" w:cstheme="majorBidi"/>
        </w:rPr>
        <w:sectPr w:rsidR="00042643" w:rsidRPr="00656C74">
          <w:pgSz w:w="11920" w:h="16840"/>
          <w:pgMar w:top="1560" w:right="1020" w:bottom="280" w:left="1420" w:header="0" w:footer="581" w:gutter="0"/>
          <w:cols w:space="720"/>
        </w:sectPr>
      </w:pPr>
      <w:r w:rsidRPr="00656C74">
        <w:rPr>
          <w:rFonts w:asciiTheme="majorBidi" w:eastAsia="Calibri" w:hAnsiTheme="majorBidi" w:cstheme="majorBidi"/>
        </w:rPr>
        <w:t>5.4</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7A83AC1E" w14:textId="39CC13C9" w:rsidR="00E8225A" w:rsidRDefault="00C60A6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4384" behindDoc="0" locked="0" layoutInCell="1" allowOverlap="1" wp14:anchorId="460AE010" wp14:editId="420F8203">
                <wp:simplePos x="0" y="0"/>
                <wp:positionH relativeFrom="column">
                  <wp:posOffset>-342900</wp:posOffset>
                </wp:positionH>
                <wp:positionV relativeFrom="paragraph">
                  <wp:posOffset>0</wp:posOffset>
                </wp:positionV>
                <wp:extent cx="6591300" cy="5988050"/>
                <wp:effectExtent l="0" t="0" r="19050" b="12700"/>
                <wp:wrapNone/>
                <wp:docPr id="3" name="Rectangle: Rounded Corners 3"/>
                <wp:cNvGraphicFramePr/>
                <a:graphic xmlns:a="http://schemas.openxmlformats.org/drawingml/2006/main">
                  <a:graphicData uri="http://schemas.microsoft.com/office/word/2010/wordprocessingShape">
                    <wps:wsp>
                      <wps:cNvSpPr/>
                      <wps:spPr>
                        <a:xfrm>
                          <a:off x="0" y="0"/>
                          <a:ext cx="6591300" cy="59880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6188D3D" id="Rectangle: Rounded Corners 3" o:spid="_x0000_s1026" style="position:absolute;margin-left:-27pt;margin-top:0;width:519pt;height:47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" filled="f" strokecolor="#243f60 [1604]"/>
            </w:pict>
          </mc:Fallback>
        </mc:AlternateContent>
      </w:r>
    </w:p>
    <w:p w14:paraId="3209DB4E" w14:textId="1DDFF9E6" w:rsidR="00C60A65" w:rsidRDefault="00C60A6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7777777" w:rsidR="00C60A65" w:rsidRPr="00656C74" w:rsidRDefault="00C60A65" w:rsidP="00C60A65">
      <w:pPr>
        <w:spacing w:after="160" w:line="259" w:lineRule="auto"/>
        <w:rPr>
          <w:rFonts w:asciiTheme="majorBidi" w:eastAsia="Arial Unicode MS" w:hAnsiTheme="majorBidi" w:cstheme="majorBidi"/>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p>
    <w:p w14:paraId="0E4675AC" w14:textId="77777777" w:rsidR="00C60A65" w:rsidRPr="00656C74" w:rsidRDefault="00C60A65" w:rsidP="00C60A65">
      <w:pPr>
        <w:spacing w:after="160" w:line="259" w:lineRule="auto"/>
        <w:rPr>
          <w:rFonts w:asciiTheme="majorBidi" w:hAnsiTheme="majorBidi" w:cstheme="majorBidi"/>
        </w:rPr>
      </w:pPr>
    </w:p>
    <w:p w14:paraId="401D11F7" w14:textId="283F4EAB"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The undersigned declares on the basis of the enclosed consolidated audited financial statement(s), that the Bidder has the financial capacity to conduct the investments for </w:t>
      </w:r>
      <w:r w:rsidR="00D62BA1">
        <w:rPr>
          <w:rFonts w:asciiTheme="majorBidi" w:eastAsia="Arial Unicode MS" w:hAnsiTheme="majorBidi" w:cstheme="majorBidi"/>
        </w:rPr>
        <w:t>TVET Center</w:t>
      </w:r>
      <w:r>
        <w:rPr>
          <w:rFonts w:asciiTheme="majorBidi" w:hAnsiTheme="majorBidi" w:cstheme="majorBidi"/>
        </w:rPr>
        <w:t xml:space="preserve"> with student accommodation block</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4A50DC49"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Pr>
          <w:rFonts w:asciiTheme="majorBidi" w:hAnsiTheme="majorBidi" w:cstheme="majorBidi"/>
        </w:rPr>
        <w:t>4.67</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579E6FE2"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F78B9B0" w14:textId="77777777" w:rsidR="007F7ED3" w:rsidRDefault="007F7ED3" w:rsidP="00C60A65">
      <w:pPr>
        <w:spacing w:after="160" w:line="259" w:lineRule="auto"/>
        <w:jc w:val="both"/>
        <w:rPr>
          <w:rFonts w:asciiTheme="majorBidi" w:eastAsia="Arial Unicode MS" w:hAnsiTheme="majorBidi" w:cstheme="majorBidi"/>
        </w:rPr>
      </w:pPr>
    </w:p>
    <w:p w14:paraId="337BD0CD" w14:textId="77777777" w:rsidR="007F7ED3" w:rsidRDefault="007F7ED3" w:rsidP="00C60A65">
      <w:pPr>
        <w:spacing w:after="160" w:line="259" w:lineRule="auto"/>
        <w:jc w:val="both"/>
        <w:rPr>
          <w:rFonts w:asciiTheme="majorBidi" w:eastAsia="Arial Unicode MS" w:hAnsiTheme="majorBidi" w:cstheme="majorBidi"/>
        </w:rPr>
      </w:pPr>
    </w:p>
    <w:p w14:paraId="73B30783" w14:textId="77777777" w:rsidR="007F7ED3" w:rsidRDefault="007F7ED3" w:rsidP="00C60A65">
      <w:pPr>
        <w:spacing w:after="160" w:line="259" w:lineRule="auto"/>
        <w:jc w:val="both"/>
        <w:rPr>
          <w:rFonts w:asciiTheme="majorBidi" w:eastAsia="Arial Unicode MS" w:hAnsiTheme="majorBidi" w:cstheme="majorBidi"/>
        </w:rPr>
      </w:pPr>
    </w:p>
    <w:p w14:paraId="0817D6FC" w14:textId="77777777" w:rsidR="007F7ED3" w:rsidRDefault="007F7ED3" w:rsidP="00C60A65">
      <w:pPr>
        <w:spacing w:after="160" w:line="259" w:lineRule="auto"/>
        <w:jc w:val="both"/>
        <w:rPr>
          <w:rFonts w:asciiTheme="majorBidi" w:eastAsia="Arial Unicode MS" w:hAnsiTheme="majorBidi" w:cstheme="majorBidi"/>
        </w:rPr>
      </w:pPr>
    </w:p>
    <w:p w14:paraId="15D0AF3A" w14:textId="77777777" w:rsidR="007F7ED3" w:rsidRDefault="007F7ED3" w:rsidP="00C60A65">
      <w:pPr>
        <w:spacing w:after="160" w:line="259" w:lineRule="auto"/>
        <w:jc w:val="both"/>
        <w:rPr>
          <w:rFonts w:asciiTheme="majorBidi" w:eastAsia="Arial Unicode MS" w:hAnsiTheme="majorBidi" w:cstheme="majorBidi"/>
        </w:rPr>
      </w:pPr>
    </w:p>
    <w:p w14:paraId="6515C1A3" w14:textId="77777777" w:rsidR="007F7ED3" w:rsidRDefault="007F7ED3" w:rsidP="00C60A65">
      <w:pPr>
        <w:spacing w:after="160" w:line="259" w:lineRule="auto"/>
        <w:jc w:val="both"/>
        <w:rPr>
          <w:rFonts w:asciiTheme="majorBidi" w:eastAsia="Arial Unicode MS" w:hAnsiTheme="majorBidi" w:cstheme="majorBidi"/>
        </w:rPr>
      </w:pPr>
    </w:p>
    <w:p w14:paraId="6FA953BF" w14:textId="77777777" w:rsidR="007F7ED3" w:rsidRDefault="007F7ED3" w:rsidP="00C60A65">
      <w:pPr>
        <w:spacing w:after="160" w:line="259" w:lineRule="auto"/>
        <w:jc w:val="both"/>
        <w:rPr>
          <w:rFonts w:asciiTheme="majorBidi" w:eastAsia="Arial Unicode MS" w:hAnsiTheme="majorBidi" w:cstheme="majorBidi"/>
        </w:rPr>
      </w:pPr>
    </w:p>
    <w:p w14:paraId="3F3581B6" w14:textId="77777777" w:rsidR="007F7ED3" w:rsidRDefault="007F7ED3" w:rsidP="00C60A65">
      <w:pPr>
        <w:spacing w:after="160" w:line="259" w:lineRule="auto"/>
        <w:jc w:val="both"/>
        <w:rPr>
          <w:rFonts w:asciiTheme="majorBidi" w:eastAsia="Arial Unicode MS" w:hAnsiTheme="majorBidi" w:cstheme="majorBidi"/>
        </w:rPr>
      </w:pPr>
    </w:p>
    <w:p w14:paraId="4BB84A88" w14:textId="77777777" w:rsidR="007F7ED3" w:rsidRDefault="007F7ED3" w:rsidP="00C60A65">
      <w:pPr>
        <w:spacing w:after="160" w:line="259" w:lineRule="auto"/>
        <w:jc w:val="both"/>
        <w:rPr>
          <w:rFonts w:asciiTheme="majorBidi" w:eastAsia="Arial Unicode MS" w:hAnsiTheme="majorBidi" w:cstheme="majorBidi"/>
        </w:rPr>
      </w:pPr>
    </w:p>
    <w:p w14:paraId="781022B7" w14:textId="3307C919" w:rsidR="007F7ED3" w:rsidRPr="0028660B" w:rsidRDefault="007F7ED3" w:rsidP="007F7ED3">
      <w:pPr>
        <w:spacing w:before="34" w:line="279" w:lineRule="auto"/>
        <w:ind w:left="112" w:right="78"/>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3</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 xml:space="preserve">Both Total Equity and Total Assets will be expressed in USD, using the IMF Historic Exchange Rate for the relevant currency, as of the date of publication of the financial statement. The </w:t>
      </w:r>
      <w:r w:rsidR="009D625F" w:rsidRPr="0028660B">
        <w:rPr>
          <w:rFonts w:asciiTheme="majorBidi" w:eastAsia="Arial Unicode MS" w:hAnsiTheme="majorBidi" w:cstheme="majorBidi"/>
          <w:color w:val="3F3F3F"/>
          <w:sz w:val="16"/>
          <w:szCs w:val="16"/>
        </w:rPr>
        <w:t>relevant</w:t>
      </w:r>
      <w:r w:rsidRPr="0028660B">
        <w:rPr>
          <w:rFonts w:asciiTheme="majorBidi" w:eastAsia="Arial Unicode MS" w:hAnsiTheme="majorBidi" w:cstheme="majorBidi"/>
          <w:color w:val="3F3F3F"/>
          <w:sz w:val="16"/>
          <w:szCs w:val="16"/>
        </w:rPr>
        <w:t xml:space="preserve"> exchange rates may be found through: </w:t>
      </w:r>
      <w:hyperlink r:id="rId19" w:history="1">
        <w:r w:rsidRPr="0028660B">
          <w:rPr>
            <w:rStyle w:val="Hyperlink"/>
            <w:rFonts w:asciiTheme="majorBidi" w:eastAsiaTheme="majorEastAsia" w:hAnsiTheme="majorBidi" w:cstheme="majorBidi"/>
          </w:rPr>
          <w:t>Exchange Rate Archives by Month (imf.org)</w:t>
        </w:r>
      </w:hyperlink>
    </w:p>
    <w:p w14:paraId="1E10B920" w14:textId="77777777" w:rsidR="007F7ED3" w:rsidRPr="0028660B" w:rsidRDefault="007F7ED3" w:rsidP="007F7ED3">
      <w:pPr>
        <w:spacing w:before="4" w:line="120" w:lineRule="exact"/>
        <w:rPr>
          <w:rFonts w:asciiTheme="majorBidi" w:hAnsiTheme="majorBidi" w:cstheme="majorBidi"/>
          <w:sz w:val="12"/>
          <w:szCs w:val="12"/>
        </w:rPr>
      </w:pPr>
    </w:p>
    <w:p w14:paraId="7D9871D0" w14:textId="029AB0CF" w:rsidR="007F7ED3" w:rsidRPr="00656C74" w:rsidRDefault="007F7ED3" w:rsidP="007F7ED3">
      <w:pPr>
        <w:spacing w:after="160" w:line="259" w:lineRule="auto"/>
        <w:jc w:val="both"/>
        <w:rPr>
          <w:rFonts w:asciiTheme="majorBidi" w:eastAsia="Arial Unicode MS" w:hAnsiTheme="majorBidi" w:cstheme="majorBidi"/>
        </w:rPr>
        <w:sectPr w:rsidR="007F7ED3" w:rsidRPr="00656C74">
          <w:footerReference w:type="default" r:id="rId20"/>
          <w:pgSz w:w="11920" w:h="16840"/>
          <w:pgMar w:top="1560" w:right="1020" w:bottom="280" w:left="1420" w:header="0" w:footer="581" w:gutter="0"/>
          <w:cols w:space="720"/>
        </w:sectPr>
      </w:pPr>
      <w:r w:rsidRPr="0028660B">
        <w:rPr>
          <w:rFonts w:asciiTheme="majorBidi" w:eastAsia="Calibri" w:hAnsiTheme="majorBidi" w:cstheme="majorBidi"/>
          <w:color w:val="3F3F3F"/>
          <w:position w:val="5"/>
          <w:sz w:val="10"/>
          <w:szCs w:val="10"/>
        </w:rPr>
        <w:t>4</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Mo</w:t>
      </w:r>
      <w:r>
        <w:rPr>
          <w:rFonts w:asciiTheme="majorBidi" w:eastAsia="Arial Unicode MS" w:hAnsiTheme="majorBidi" w:cstheme="majorBidi"/>
          <w:color w:val="3F3F3F"/>
          <w:sz w:val="16"/>
          <w:szCs w:val="16"/>
        </w:rPr>
        <w:t>F</w:t>
      </w:r>
      <w:r w:rsidRPr="0028660B">
        <w:rPr>
          <w:rFonts w:asciiTheme="majorBidi" w:eastAsia="Arial Unicode MS" w:hAnsiTheme="majorBidi" w:cstheme="majorBidi"/>
          <w:color w:val="3F3F3F"/>
          <w:sz w:val="16"/>
          <w:szCs w:val="16"/>
        </w:rPr>
        <w:t xml:space="preserve"> resves the right to admit Candidates that can provide a convincing explanation for a negative profit, EBITDA or operational free cashflow</w:t>
      </w:r>
    </w:p>
    <w:p w14:paraId="25B97754" w14:textId="49B8D37A" w:rsidR="00C60A65" w:rsidRPr="0028660B" w:rsidRDefault="00C60A65">
      <w:pPr>
        <w:spacing w:line="200" w:lineRule="exact"/>
        <w:rPr>
          <w:rFonts w:asciiTheme="majorBidi" w:hAnsiTheme="majorBidi" w:cstheme="majorBidi"/>
        </w:rPr>
      </w:pPr>
    </w:p>
    <w:p w14:paraId="286EF303"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24E3CE21" w:rsidR="00E8225A" w:rsidRPr="0028660B" w:rsidRDefault="00E8225A">
      <w:pPr>
        <w:spacing w:line="200" w:lineRule="exact"/>
        <w:rPr>
          <w:rFonts w:asciiTheme="majorBidi" w:hAnsiTheme="majorBidi" w:cstheme="majorBidi"/>
        </w:rPr>
      </w:pPr>
    </w:p>
    <w:p w14:paraId="52B6BA4A" w14:textId="5295DEAA"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63BA473A">
                <wp:simplePos x="0" y="0"/>
                <wp:positionH relativeFrom="column">
                  <wp:posOffset>-342900</wp:posOffset>
                </wp:positionH>
                <wp:positionV relativeFrom="paragraph">
                  <wp:posOffset>228600</wp:posOffset>
                </wp:positionV>
                <wp:extent cx="6591300" cy="8343900"/>
                <wp:effectExtent l="0" t="0" r="19050" b="19050"/>
                <wp:wrapNone/>
                <wp:docPr id="4" name="Rectangle: Rounded Corners 4"/>
                <wp:cNvGraphicFramePr/>
                <a:graphic xmlns:a="http://schemas.openxmlformats.org/drawingml/2006/main">
                  <a:graphicData uri="http://schemas.microsoft.com/office/word/2010/wordprocessingShape">
                    <wps:wsp>
                      <wps:cNvSpPr/>
                      <wps:spPr>
                        <a:xfrm>
                          <a:off x="0" y="0"/>
                          <a:ext cx="6591300" cy="834390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90D944B" id="Rectangle: Rounded Corners 4" o:spid="_x0000_s1026" style="position:absolute;margin-left:-27pt;margin-top:18pt;width:519pt;height:6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3" w:name="_Hlk75112400"/>
    </w:p>
    <w:p w14:paraId="42E9950A" w14:textId="019D517F"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orm III Technical and Operational Minimum Criteria –</w:t>
      </w:r>
      <w:r w:rsidR="00D816C0">
        <w:rPr>
          <w:rFonts w:asciiTheme="majorBidi" w:eastAsia="Arial Unicode MS" w:hAnsiTheme="majorBidi" w:cstheme="majorBidi"/>
          <w:b/>
          <w:color w:val="16375E"/>
          <w:sz w:val="24"/>
          <w:szCs w:val="24"/>
        </w:rPr>
        <w:t xml:space="preserve"> </w:t>
      </w:r>
      <w:r w:rsidR="00820C1F" w:rsidRPr="0028660B">
        <w:rPr>
          <w:rFonts w:asciiTheme="majorBidi" w:eastAsia="Arial Unicode MS" w:hAnsiTheme="majorBidi" w:cstheme="majorBidi"/>
          <w:b/>
          <w:color w:val="16375E"/>
          <w:sz w:val="24"/>
          <w:szCs w:val="24"/>
        </w:rPr>
        <w:t>Experience</w:t>
      </w:r>
    </w:p>
    <w:p w14:paraId="16077E72" w14:textId="4C90BDB4" w:rsidR="00E8225A" w:rsidRPr="0028660B" w:rsidRDefault="00E8225A">
      <w:pPr>
        <w:spacing w:before="2" w:line="180" w:lineRule="exact"/>
        <w:rPr>
          <w:rFonts w:asciiTheme="majorBidi" w:hAnsiTheme="majorBidi" w:cstheme="majorBidi"/>
          <w:sz w:val="18"/>
          <w:szCs w:val="18"/>
        </w:rPr>
      </w:pPr>
    </w:p>
    <w:bookmarkEnd w:id="3"/>
    <w:p w14:paraId="4B2F1F4C" w14:textId="415A081D" w:rsidR="00190B63" w:rsidRDefault="00190B63" w:rsidP="007E3B03">
      <w:pPr>
        <w:ind w:left="167"/>
        <w:rPr>
          <w:rFonts w:asciiTheme="majorBidi" w:eastAsia="Arial Unicode MS" w:hAnsiTheme="majorBidi" w:cstheme="majorBidi"/>
          <w:b/>
          <w:w w:val="99"/>
          <w:sz w:val="19"/>
          <w:szCs w:val="19"/>
        </w:rPr>
      </w:pPr>
    </w:p>
    <w:p w14:paraId="5DD3E145" w14:textId="77777777" w:rsidR="007F7ED3" w:rsidRPr="00D673BF" w:rsidRDefault="007F7ED3" w:rsidP="007F7ED3">
      <w:pPr>
        <w:spacing w:after="160" w:line="259" w:lineRule="auto"/>
        <w:rPr>
          <w:rFonts w:asciiTheme="majorBidi" w:hAnsiTheme="majorBidi" w:cstheme="majorBidi"/>
          <w:b/>
        </w:rPr>
      </w:pPr>
    </w:p>
    <w:p w14:paraId="5CC15D1B" w14:textId="3E063019" w:rsidR="007F7ED3" w:rsidRPr="00FB418B" w:rsidRDefault="00FB418B" w:rsidP="00FB418B">
      <w:pPr>
        <w:spacing w:after="160" w:line="259" w:lineRule="auto"/>
        <w:jc w:val="both"/>
        <w:rPr>
          <w:rFonts w:asciiTheme="majorBidi" w:eastAsia="Arial Unicode MS" w:hAnsiTheme="majorBidi" w:cstheme="majorBidi"/>
          <w:b/>
        </w:rPr>
      </w:pPr>
      <w:r w:rsidRPr="00D673BF">
        <w:rPr>
          <w:rFonts w:asciiTheme="majorBidi" w:eastAsia="Arial Unicode MS" w:hAnsiTheme="majorBidi" w:cstheme="majorBidi"/>
          <w:bCs/>
        </w:rPr>
        <w:t>Bidders must show a proven track record of their relevant experience in develop</w:t>
      </w:r>
      <w:r>
        <w:rPr>
          <w:rFonts w:asciiTheme="majorBidi" w:eastAsia="Arial Unicode MS" w:hAnsiTheme="majorBidi" w:cstheme="majorBidi"/>
          <w:bCs/>
        </w:rPr>
        <w:t>ment projects</w:t>
      </w:r>
      <w:r w:rsidRPr="00D673BF">
        <w:rPr>
          <w:rFonts w:asciiTheme="majorBidi" w:eastAsia="Arial Unicode MS" w:hAnsiTheme="majorBidi" w:cstheme="majorBidi"/>
          <w:bCs/>
        </w:rPr>
        <w:t xml:space="preserve"> and or operating Educational institut</w:t>
      </w:r>
      <w:r>
        <w:rPr>
          <w:rFonts w:asciiTheme="majorBidi" w:hAnsiTheme="majorBidi" w:cstheme="majorBidi"/>
          <w:bCs/>
        </w:rPr>
        <w:t>ions</w:t>
      </w:r>
      <w:r w:rsidRPr="00D673BF">
        <w:rPr>
          <w:rFonts w:asciiTheme="majorBidi" w:eastAsia="Arial Unicode MS" w:hAnsiTheme="majorBidi" w:cstheme="majorBidi"/>
          <w:bCs/>
        </w:rPr>
        <w:t>. The Bidders are requested to fill in Form III for all the Bidder’s institutes in its portfolio. For avoidance of doubt, a separate form should be filled per each Educational Institute</w:t>
      </w:r>
      <w:r>
        <w:rPr>
          <w:rFonts w:asciiTheme="majorBidi" w:eastAsia="Arial Unicode MS" w:hAnsiTheme="majorBidi" w:cstheme="majorBidi"/>
          <w:bCs/>
        </w:rPr>
        <w:t xml:space="preserve"> and or each development project undertaken</w:t>
      </w:r>
      <w:r w:rsidRPr="00D673BF">
        <w:rPr>
          <w:rFonts w:asciiTheme="majorBidi" w:eastAsia="Arial Unicode MS" w:hAnsiTheme="majorBidi" w:cstheme="majorBidi"/>
          <w:b/>
        </w:rPr>
        <w:t>.</w:t>
      </w:r>
    </w:p>
    <w:p w14:paraId="011DB4F2" w14:textId="77777777" w:rsidR="007F7ED3" w:rsidRDefault="007F7ED3" w:rsidP="007F7ED3">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B309C8" w14:paraId="44175220" w14:textId="77777777" w:rsidTr="003B516F">
        <w:tc>
          <w:tcPr>
            <w:tcW w:w="9470" w:type="dxa"/>
            <w:gridSpan w:val="2"/>
            <w:shd w:val="clear" w:color="auto" w:fill="EEECE1" w:themeFill="background2"/>
          </w:tcPr>
          <w:p w14:paraId="2F7F5CC9" w14:textId="5B3CD801" w:rsidR="00B309C8" w:rsidRDefault="00B309C8" w:rsidP="00B309C8">
            <w:pPr>
              <w:jc w:val="center"/>
              <w:rPr>
                <w:rFonts w:asciiTheme="majorBidi" w:hAnsiTheme="majorBidi" w:cstheme="majorBidi"/>
                <w:b/>
              </w:rPr>
            </w:pPr>
            <w:r>
              <w:rPr>
                <w:rFonts w:asciiTheme="majorBidi" w:hAnsiTheme="majorBidi" w:cstheme="majorBidi"/>
                <w:b/>
              </w:rPr>
              <w:t>Projects Undertaken</w:t>
            </w:r>
            <w:r w:rsidR="000E5BE6">
              <w:rPr>
                <w:rFonts w:asciiTheme="majorBidi" w:hAnsiTheme="majorBidi" w:cstheme="majorBidi"/>
                <w:b/>
              </w:rPr>
              <w:t xml:space="preserve"> </w:t>
            </w:r>
          </w:p>
        </w:tc>
      </w:tr>
      <w:tr w:rsidR="007F7ED3" w14:paraId="5C0FB17D" w14:textId="77777777" w:rsidTr="007F7ED3">
        <w:tc>
          <w:tcPr>
            <w:tcW w:w="4735" w:type="dxa"/>
            <w:shd w:val="clear" w:color="auto" w:fill="EEECE1" w:themeFill="background2"/>
          </w:tcPr>
          <w:p w14:paraId="6BB35D1C" w14:textId="77777777" w:rsidR="007F7ED3" w:rsidRPr="00D17679" w:rsidRDefault="007F7ED3" w:rsidP="00181E84">
            <w:pPr>
              <w:rPr>
                <w:rFonts w:asciiTheme="majorBidi" w:hAnsiTheme="majorBidi" w:cstheme="majorBidi"/>
                <w:b/>
              </w:rPr>
            </w:pPr>
            <w:r w:rsidRPr="00D17679">
              <w:rPr>
                <w:rFonts w:asciiTheme="majorBidi" w:hAnsiTheme="majorBidi" w:cstheme="majorBidi"/>
                <w:b/>
              </w:rPr>
              <w:t>Name of the Bidder or Consortium Member</w:t>
            </w:r>
          </w:p>
        </w:tc>
        <w:tc>
          <w:tcPr>
            <w:tcW w:w="4735" w:type="dxa"/>
          </w:tcPr>
          <w:p w14:paraId="5B07FA06" w14:textId="77777777" w:rsidR="007F7ED3" w:rsidRDefault="007F7ED3" w:rsidP="00181E84">
            <w:pPr>
              <w:rPr>
                <w:rFonts w:asciiTheme="majorBidi" w:hAnsiTheme="majorBidi" w:cstheme="majorBidi"/>
                <w:b/>
              </w:rPr>
            </w:pPr>
          </w:p>
        </w:tc>
      </w:tr>
      <w:tr w:rsidR="007F7ED3" w14:paraId="4BE192DC" w14:textId="77777777" w:rsidTr="007F7ED3">
        <w:tc>
          <w:tcPr>
            <w:tcW w:w="4735" w:type="dxa"/>
            <w:shd w:val="clear" w:color="auto" w:fill="EEECE1" w:themeFill="background2"/>
          </w:tcPr>
          <w:p w14:paraId="6118E52B" w14:textId="77777777" w:rsidR="007F7ED3" w:rsidRPr="00D17679" w:rsidRDefault="007F7ED3" w:rsidP="00181E84">
            <w:pPr>
              <w:rPr>
                <w:rFonts w:asciiTheme="majorBidi" w:hAnsiTheme="majorBidi" w:cstheme="majorBidi"/>
                <w:b/>
              </w:rPr>
            </w:pPr>
            <w:r w:rsidRPr="00D17679">
              <w:rPr>
                <w:rFonts w:asciiTheme="majorBidi" w:hAnsiTheme="majorBidi" w:cstheme="majorBidi"/>
                <w:b/>
              </w:rPr>
              <w:t>Name of reference project/Educational Institute</w:t>
            </w:r>
          </w:p>
        </w:tc>
        <w:tc>
          <w:tcPr>
            <w:tcW w:w="4735" w:type="dxa"/>
          </w:tcPr>
          <w:p w14:paraId="131C9DE2" w14:textId="77777777" w:rsidR="007F7ED3" w:rsidRDefault="007F7ED3" w:rsidP="00181E84">
            <w:pPr>
              <w:rPr>
                <w:rFonts w:asciiTheme="majorBidi" w:hAnsiTheme="majorBidi" w:cstheme="majorBidi"/>
                <w:b/>
              </w:rPr>
            </w:pPr>
          </w:p>
        </w:tc>
      </w:tr>
      <w:tr w:rsidR="007F7ED3" w14:paraId="16A09B9C" w14:textId="77777777" w:rsidTr="007F7ED3">
        <w:tc>
          <w:tcPr>
            <w:tcW w:w="4735" w:type="dxa"/>
            <w:shd w:val="clear" w:color="auto" w:fill="EEECE1" w:themeFill="background2"/>
          </w:tcPr>
          <w:p w14:paraId="27CBDEC3" w14:textId="77777777" w:rsidR="007F7ED3" w:rsidRDefault="007F7ED3" w:rsidP="00181E84">
            <w:pPr>
              <w:rPr>
                <w:rFonts w:asciiTheme="majorBidi" w:hAnsiTheme="majorBidi" w:cstheme="majorBidi"/>
                <w:b/>
              </w:rPr>
            </w:pPr>
            <w:r w:rsidRPr="00D17679">
              <w:rPr>
                <w:rFonts w:asciiTheme="majorBidi" w:hAnsiTheme="majorBidi" w:cstheme="majorBidi"/>
                <w:b/>
              </w:rPr>
              <w:t>Country</w:t>
            </w:r>
          </w:p>
        </w:tc>
        <w:tc>
          <w:tcPr>
            <w:tcW w:w="4735" w:type="dxa"/>
          </w:tcPr>
          <w:p w14:paraId="532D9456" w14:textId="77777777" w:rsidR="007F7ED3" w:rsidRPr="00D17679" w:rsidRDefault="007F7ED3" w:rsidP="00181E84">
            <w:pPr>
              <w:rPr>
                <w:rFonts w:asciiTheme="majorBidi" w:hAnsiTheme="majorBidi" w:cstheme="majorBidi"/>
                <w:bCs/>
                <w:i/>
                <w:iCs/>
              </w:rPr>
            </w:pPr>
          </w:p>
        </w:tc>
      </w:tr>
      <w:tr w:rsidR="007F7ED3" w14:paraId="5D6D6653" w14:textId="77777777" w:rsidTr="007F7ED3">
        <w:tc>
          <w:tcPr>
            <w:tcW w:w="4735" w:type="dxa"/>
            <w:vMerge w:val="restart"/>
            <w:shd w:val="clear" w:color="auto" w:fill="EEECE1" w:themeFill="background2"/>
          </w:tcPr>
          <w:p w14:paraId="2A7E6685" w14:textId="77777777" w:rsidR="007F7ED3" w:rsidRDefault="007F7ED3" w:rsidP="00181E84">
            <w:pPr>
              <w:rPr>
                <w:rFonts w:asciiTheme="majorBidi" w:eastAsia="Arial Unicode MS" w:hAnsiTheme="majorBidi" w:cstheme="majorBidi"/>
                <w:b/>
              </w:rPr>
            </w:pPr>
            <w:r w:rsidRPr="00D673BF">
              <w:rPr>
                <w:rFonts w:asciiTheme="majorBidi" w:eastAsia="Arial Unicode MS" w:hAnsiTheme="majorBidi" w:cstheme="majorBidi"/>
                <w:b/>
              </w:rPr>
              <w:t>Referee</w:t>
            </w:r>
            <w:r>
              <w:rPr>
                <w:rFonts w:asciiTheme="majorBidi" w:eastAsia="Arial Unicode MS" w:hAnsiTheme="majorBidi" w:cstheme="majorBidi"/>
                <w:b/>
              </w:rPr>
              <w:t xml:space="preserve"> </w:t>
            </w:r>
          </w:p>
          <w:p w14:paraId="4E2FD4A8" w14:textId="48BD3919" w:rsidR="007F7ED3" w:rsidRDefault="007F7ED3" w:rsidP="00181E84">
            <w:pPr>
              <w:rPr>
                <w:rFonts w:asciiTheme="majorBidi" w:hAnsiTheme="majorBidi" w:cstheme="majorBidi"/>
                <w:b/>
              </w:rPr>
            </w:pPr>
            <w:r w:rsidRPr="00D673BF">
              <w:rPr>
                <w:rFonts w:asciiTheme="majorBidi" w:eastAsia="Arial Unicode MS" w:hAnsiTheme="majorBidi" w:cstheme="majorBidi"/>
                <w:i/>
                <w:iCs/>
              </w:rPr>
              <w:t xml:space="preserve">(independent person who may be contacted By </w:t>
            </w:r>
            <w:r w:rsidR="00B309C8">
              <w:rPr>
                <w:rFonts w:asciiTheme="majorBidi" w:eastAsia="Arial Unicode MS" w:hAnsiTheme="majorBidi" w:cstheme="majorBidi"/>
                <w:i/>
                <w:iCs/>
              </w:rPr>
              <w:t>Mof/</w:t>
            </w:r>
            <w:r w:rsidRPr="00D673BF">
              <w:rPr>
                <w:rFonts w:asciiTheme="majorBidi" w:eastAsia="Arial Unicode MS" w:hAnsiTheme="majorBidi" w:cstheme="majorBidi"/>
                <w:i/>
                <w:iCs/>
              </w:rPr>
              <w:t>MoHE</w:t>
            </w:r>
            <w:r w:rsidRPr="00D17679">
              <w:rPr>
                <w:rFonts w:asciiTheme="majorBidi" w:eastAsia="Arial Unicode MS" w:hAnsiTheme="majorBidi" w:cstheme="majorBidi"/>
                <w:i/>
                <w:iCs/>
              </w:rPr>
              <w:t xml:space="preserve"> </w:t>
            </w:r>
            <w:r w:rsidRPr="00D673BF">
              <w:rPr>
                <w:rFonts w:asciiTheme="majorBidi" w:eastAsia="Arial Unicode MS" w:hAnsiTheme="majorBidi" w:cstheme="majorBidi"/>
                <w:i/>
                <w:iCs/>
              </w:rPr>
              <w:t>to verify the information provided, e.g.: Institute</w:t>
            </w:r>
            <w:r w:rsidRPr="00D17679">
              <w:rPr>
                <w:rFonts w:asciiTheme="majorBidi" w:eastAsia="Arial Unicode MS" w:hAnsiTheme="majorBidi" w:cstheme="majorBidi"/>
                <w:i/>
                <w:iCs/>
              </w:rPr>
              <w:t>/College</w:t>
            </w:r>
            <w:r w:rsidRPr="00D673BF">
              <w:rPr>
                <w:rFonts w:asciiTheme="majorBidi" w:eastAsia="Arial Unicode MS" w:hAnsiTheme="majorBidi" w:cstheme="majorBidi"/>
                <w:i/>
                <w:iCs/>
              </w:rPr>
              <w:t>)</w:t>
            </w:r>
          </w:p>
        </w:tc>
        <w:tc>
          <w:tcPr>
            <w:tcW w:w="4735" w:type="dxa"/>
          </w:tcPr>
          <w:p w14:paraId="1BFE10CB"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Name of organization</w:t>
            </w:r>
          </w:p>
          <w:p w14:paraId="7CD6F477"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Address</w:t>
            </w:r>
          </w:p>
        </w:tc>
      </w:tr>
      <w:tr w:rsidR="007F7ED3" w14:paraId="5B7B1F7E" w14:textId="77777777" w:rsidTr="007F7ED3">
        <w:tc>
          <w:tcPr>
            <w:tcW w:w="4735" w:type="dxa"/>
            <w:vMerge/>
            <w:shd w:val="clear" w:color="auto" w:fill="EEECE1" w:themeFill="background2"/>
          </w:tcPr>
          <w:p w14:paraId="48FB69F9" w14:textId="77777777" w:rsidR="007F7ED3" w:rsidRDefault="007F7ED3" w:rsidP="00181E84">
            <w:pPr>
              <w:rPr>
                <w:rFonts w:asciiTheme="majorBidi" w:hAnsiTheme="majorBidi" w:cstheme="majorBidi"/>
                <w:b/>
              </w:rPr>
            </w:pPr>
          </w:p>
        </w:tc>
        <w:tc>
          <w:tcPr>
            <w:tcW w:w="4735" w:type="dxa"/>
          </w:tcPr>
          <w:p w14:paraId="701D5DE8"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Name of the Contact Person</w:t>
            </w:r>
          </w:p>
          <w:p w14:paraId="31A86F10"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Email</w:t>
            </w:r>
          </w:p>
          <w:p w14:paraId="25B9944D" w14:textId="77777777" w:rsidR="007F7ED3" w:rsidRPr="008906CE" w:rsidRDefault="007F7ED3" w:rsidP="00181E84">
            <w:pPr>
              <w:rPr>
                <w:rFonts w:asciiTheme="majorBidi" w:hAnsiTheme="majorBidi" w:cstheme="majorBidi"/>
                <w:bCs/>
                <w:sz w:val="18"/>
                <w:szCs w:val="18"/>
              </w:rPr>
            </w:pPr>
            <w:r w:rsidRPr="008906CE">
              <w:rPr>
                <w:rFonts w:asciiTheme="majorBidi" w:hAnsiTheme="majorBidi" w:cstheme="majorBidi"/>
                <w:bCs/>
                <w:i/>
                <w:iCs/>
                <w:sz w:val="18"/>
                <w:szCs w:val="18"/>
              </w:rPr>
              <w:t>Telephone Number</w:t>
            </w:r>
          </w:p>
        </w:tc>
      </w:tr>
      <w:tr w:rsidR="007F7ED3" w14:paraId="7908BC27" w14:textId="77777777" w:rsidTr="007F7ED3">
        <w:tc>
          <w:tcPr>
            <w:tcW w:w="4735" w:type="dxa"/>
            <w:shd w:val="clear" w:color="auto" w:fill="EEECE1" w:themeFill="background2"/>
          </w:tcPr>
          <w:p w14:paraId="1D741698" w14:textId="77777777" w:rsidR="007F7ED3" w:rsidRDefault="007F7ED3" w:rsidP="00181E84">
            <w:pPr>
              <w:rPr>
                <w:rFonts w:asciiTheme="majorBidi" w:hAnsiTheme="majorBidi" w:cstheme="majorBidi"/>
                <w:b/>
              </w:rPr>
            </w:pPr>
            <w:r w:rsidRPr="00D673BF">
              <w:rPr>
                <w:rFonts w:asciiTheme="majorBidi" w:hAnsiTheme="majorBidi" w:cstheme="majorBidi"/>
                <w:b/>
              </w:rPr>
              <w:t>Year of commencement of project</w:t>
            </w:r>
          </w:p>
        </w:tc>
        <w:tc>
          <w:tcPr>
            <w:tcW w:w="4735" w:type="dxa"/>
          </w:tcPr>
          <w:p w14:paraId="09937554"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[Fill in the year of commencement of operations]</w:t>
            </w:r>
          </w:p>
        </w:tc>
      </w:tr>
      <w:tr w:rsidR="007F7ED3" w14:paraId="3C439A6A" w14:textId="77777777" w:rsidTr="007F7ED3">
        <w:tc>
          <w:tcPr>
            <w:tcW w:w="4735" w:type="dxa"/>
            <w:shd w:val="clear" w:color="auto" w:fill="EEECE1" w:themeFill="background2"/>
          </w:tcPr>
          <w:p w14:paraId="5F271D8D" w14:textId="77777777" w:rsidR="007F7ED3" w:rsidRDefault="007F7ED3" w:rsidP="00181E84">
            <w:pPr>
              <w:rPr>
                <w:rFonts w:asciiTheme="majorBidi" w:hAnsiTheme="majorBidi" w:cstheme="majorBidi"/>
                <w:b/>
              </w:rPr>
            </w:pPr>
            <w:r w:rsidRPr="00D673BF">
              <w:rPr>
                <w:rFonts w:asciiTheme="majorBidi" w:eastAsia="Arial Unicode MS" w:hAnsiTheme="majorBidi" w:cstheme="majorBidi"/>
                <w:b/>
              </w:rPr>
              <w:t>Project CAPEX (USD)</w:t>
            </w:r>
          </w:p>
        </w:tc>
        <w:tc>
          <w:tcPr>
            <w:tcW w:w="4735" w:type="dxa"/>
          </w:tcPr>
          <w:p w14:paraId="7AA58DF3" w14:textId="77777777"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[Fill in the Capital Expenditure for the Project]</w:t>
            </w:r>
          </w:p>
        </w:tc>
      </w:tr>
      <w:tr w:rsidR="007F7ED3" w14:paraId="2B137040" w14:textId="77777777" w:rsidTr="007F7ED3">
        <w:tc>
          <w:tcPr>
            <w:tcW w:w="4735" w:type="dxa"/>
            <w:shd w:val="clear" w:color="auto" w:fill="EEECE1" w:themeFill="background2"/>
          </w:tcPr>
          <w:p w14:paraId="0887A728" w14:textId="344446FA" w:rsidR="007F7ED3" w:rsidRDefault="000E5BE6" w:rsidP="00181E84">
            <w:pPr>
              <w:rPr>
                <w:rFonts w:asciiTheme="majorBidi" w:hAnsiTheme="majorBidi" w:cstheme="majorBidi"/>
                <w:b/>
              </w:rPr>
            </w:pPr>
            <w:r>
              <w:rPr>
                <w:rFonts w:asciiTheme="majorBidi" w:hAnsiTheme="majorBidi" w:cstheme="majorBidi"/>
                <w:b/>
              </w:rPr>
              <w:t>Technical Specifications</w:t>
            </w:r>
          </w:p>
        </w:tc>
        <w:tc>
          <w:tcPr>
            <w:tcW w:w="4735" w:type="dxa"/>
          </w:tcPr>
          <w:p w14:paraId="57246A6B" w14:textId="66E08718" w:rsidR="007F7ED3" w:rsidRPr="000E5BE6" w:rsidRDefault="000E5BE6" w:rsidP="00181E84">
            <w:pPr>
              <w:rPr>
                <w:rFonts w:asciiTheme="majorBidi" w:hAnsiTheme="majorBidi" w:cstheme="majorBidi"/>
                <w:bCs/>
                <w:i/>
                <w:iCs/>
                <w:sz w:val="18"/>
                <w:szCs w:val="18"/>
              </w:rPr>
            </w:pPr>
            <w:r w:rsidRPr="000E5BE6">
              <w:rPr>
                <w:rFonts w:asciiTheme="majorBidi" w:hAnsiTheme="majorBidi" w:cstheme="majorBidi"/>
                <w:bCs/>
                <w:i/>
                <w:iCs/>
                <w:sz w:val="18"/>
                <w:szCs w:val="18"/>
              </w:rPr>
              <w:t>Brief description of the technical specifications of the project</w:t>
            </w:r>
          </w:p>
        </w:tc>
      </w:tr>
      <w:tr w:rsidR="007F7ED3" w14:paraId="250E4A5D" w14:textId="77777777" w:rsidTr="007F7ED3">
        <w:tc>
          <w:tcPr>
            <w:tcW w:w="4735" w:type="dxa"/>
            <w:shd w:val="clear" w:color="auto" w:fill="EEECE1" w:themeFill="background2"/>
          </w:tcPr>
          <w:p w14:paraId="6F1EE9C3" w14:textId="3420DB09" w:rsidR="007F7ED3" w:rsidRPr="00D673BF" w:rsidRDefault="007F7ED3" w:rsidP="00181E84">
            <w:pPr>
              <w:rPr>
                <w:rFonts w:asciiTheme="majorBidi" w:hAnsiTheme="majorBidi" w:cstheme="majorBidi"/>
                <w:b/>
              </w:rPr>
            </w:pPr>
            <w:bookmarkStart w:id="4" w:name="_Hlk75534552"/>
            <w:r w:rsidRPr="00D673BF">
              <w:rPr>
                <w:rFonts w:asciiTheme="majorBidi" w:eastAsia="Arial Unicode MS" w:hAnsiTheme="majorBidi" w:cstheme="majorBidi"/>
                <w:b/>
              </w:rPr>
              <w:t xml:space="preserve">Bidder’s responsibilities </w:t>
            </w:r>
          </w:p>
        </w:tc>
        <w:tc>
          <w:tcPr>
            <w:tcW w:w="4735" w:type="dxa"/>
          </w:tcPr>
          <w:p w14:paraId="0FFAD6C7" w14:textId="2C4E237C" w:rsidR="007F7ED3" w:rsidRPr="008906CE" w:rsidRDefault="007F7ED3" w:rsidP="00181E84">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sidR="00B309C8">
              <w:rPr>
                <w:rFonts w:asciiTheme="majorBidi" w:hAnsiTheme="majorBidi" w:cstheme="majorBidi"/>
                <w:bCs/>
                <w:i/>
                <w:iCs/>
                <w:sz w:val="18"/>
                <w:szCs w:val="18"/>
              </w:rPr>
              <w:t>,</w:t>
            </w:r>
            <w:proofErr w:type="gramEnd"/>
            <w:r w:rsidR="00B309C8">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7F7ED3" w14:paraId="6E01084A" w14:textId="77777777" w:rsidTr="007F7ED3">
        <w:tc>
          <w:tcPr>
            <w:tcW w:w="4735" w:type="dxa"/>
            <w:shd w:val="clear" w:color="auto" w:fill="EEECE1" w:themeFill="background2"/>
          </w:tcPr>
          <w:p w14:paraId="3047A2DC" w14:textId="77777777" w:rsidR="007F7ED3" w:rsidRPr="00D673BF" w:rsidRDefault="007F7ED3" w:rsidP="00181E84">
            <w:pPr>
              <w:rPr>
                <w:rFonts w:asciiTheme="majorBidi" w:hAnsiTheme="majorBidi" w:cstheme="majorBidi"/>
                <w:b/>
              </w:rPr>
            </w:pPr>
            <w:r w:rsidRPr="00D673BF">
              <w:rPr>
                <w:rFonts w:asciiTheme="majorBidi" w:eastAsia="Arial Unicode MS" w:hAnsiTheme="majorBidi" w:cstheme="majorBidi"/>
                <w:b/>
              </w:rPr>
              <w:t>Shareholding Structure (</w:t>
            </w:r>
            <w:r w:rsidRPr="00D673BF">
              <w:rPr>
                <w:rFonts w:asciiTheme="majorBidi" w:eastAsia="Malgun Gothic Semilight" w:hAnsiTheme="majorBidi" w:cstheme="majorBidi"/>
                <w:b/>
              </w:rPr>
              <w:t>%</w:t>
            </w:r>
            <w:r w:rsidRPr="00D673BF">
              <w:rPr>
                <w:rFonts w:asciiTheme="majorBidi" w:eastAsia="Arial Unicode MS" w:hAnsiTheme="majorBidi" w:cstheme="majorBidi"/>
                <w:b/>
              </w:rPr>
              <w:t>per shareholder)</w:t>
            </w:r>
          </w:p>
        </w:tc>
        <w:tc>
          <w:tcPr>
            <w:tcW w:w="4735" w:type="dxa"/>
          </w:tcPr>
          <w:p w14:paraId="473F99EE" w14:textId="77777777" w:rsidR="007F7ED3" w:rsidRPr="002B0B0F" w:rsidRDefault="007F7ED3" w:rsidP="00181E84">
            <w:pPr>
              <w:rPr>
                <w:rFonts w:asciiTheme="majorBidi" w:hAnsiTheme="majorBidi" w:cstheme="majorBidi"/>
                <w:b/>
              </w:rPr>
            </w:pPr>
          </w:p>
        </w:tc>
      </w:tr>
      <w:bookmarkEnd w:id="4"/>
    </w:tbl>
    <w:p w14:paraId="38A7EE01" w14:textId="77777777" w:rsidR="007F7ED3" w:rsidRPr="00D673BF" w:rsidRDefault="007F7ED3" w:rsidP="007F7ED3">
      <w:pPr>
        <w:spacing w:after="160" w:line="259" w:lineRule="auto"/>
        <w:rPr>
          <w:rFonts w:asciiTheme="majorBidi" w:eastAsia="Arial Unicode MS" w:hAnsiTheme="majorBidi" w:cstheme="majorBidi"/>
          <w:b/>
        </w:rPr>
      </w:pPr>
    </w:p>
    <w:p w14:paraId="52A4D7AA" w14:textId="72635555" w:rsidR="007F7ED3" w:rsidRDefault="007F7ED3" w:rsidP="007E3B03">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B309C8" w:rsidRPr="008906CE" w14:paraId="464B4AF3" w14:textId="77777777" w:rsidTr="00CD703A">
        <w:tc>
          <w:tcPr>
            <w:tcW w:w="9470" w:type="dxa"/>
            <w:gridSpan w:val="2"/>
            <w:shd w:val="clear" w:color="auto" w:fill="EEECE1" w:themeFill="background2"/>
          </w:tcPr>
          <w:p w14:paraId="071B885F" w14:textId="7350004A" w:rsidR="00B309C8" w:rsidRPr="000E5BE6" w:rsidRDefault="00B309C8" w:rsidP="00B309C8">
            <w:pPr>
              <w:jc w:val="center"/>
              <w:rPr>
                <w:rFonts w:asciiTheme="majorBidi" w:hAnsiTheme="majorBidi" w:cstheme="majorBidi"/>
                <w:b/>
                <w:sz w:val="18"/>
                <w:szCs w:val="18"/>
              </w:rPr>
            </w:pPr>
            <w:r w:rsidRPr="000E5BE6">
              <w:rPr>
                <w:rFonts w:asciiTheme="majorBidi" w:hAnsiTheme="majorBidi" w:cstheme="majorBidi"/>
                <w:b/>
                <w:sz w:val="22"/>
                <w:szCs w:val="22"/>
              </w:rPr>
              <w:t>Operational Experience</w:t>
            </w:r>
          </w:p>
        </w:tc>
      </w:tr>
      <w:tr w:rsidR="00B309C8" w:rsidRPr="008906CE" w14:paraId="360C1843" w14:textId="77777777" w:rsidTr="009D3A07">
        <w:tc>
          <w:tcPr>
            <w:tcW w:w="4735" w:type="dxa"/>
            <w:shd w:val="clear" w:color="auto" w:fill="EEECE1" w:themeFill="background2"/>
          </w:tcPr>
          <w:p w14:paraId="51872D15" w14:textId="301EDFD2" w:rsidR="00B309C8" w:rsidRPr="00D673BF" w:rsidRDefault="00B309C8" w:rsidP="009D3A07">
            <w:pPr>
              <w:rPr>
                <w:rFonts w:asciiTheme="majorBidi" w:hAnsiTheme="majorBidi" w:cstheme="majorBidi"/>
                <w:b/>
              </w:rPr>
            </w:pPr>
            <w:r>
              <w:rPr>
                <w:rFonts w:asciiTheme="majorBidi" w:eastAsia="Arial Unicode MS" w:hAnsiTheme="majorBidi" w:cstheme="majorBidi"/>
                <w:b/>
              </w:rPr>
              <w:t>Name of the institute</w:t>
            </w:r>
          </w:p>
        </w:tc>
        <w:tc>
          <w:tcPr>
            <w:tcW w:w="4735" w:type="dxa"/>
          </w:tcPr>
          <w:p w14:paraId="49D9728B" w14:textId="77777777" w:rsidR="00B309C8" w:rsidRPr="008906CE" w:rsidRDefault="00B309C8"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Pr>
                <w:rFonts w:asciiTheme="majorBidi" w:hAnsiTheme="majorBidi" w:cstheme="majorBidi"/>
                <w:bCs/>
                <w:i/>
                <w:iCs/>
                <w:sz w:val="18"/>
                <w:szCs w:val="18"/>
              </w:rPr>
              <w:t>,</w:t>
            </w:r>
            <w:proofErr w:type="gramEnd"/>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B309C8" w:rsidRPr="002B0B0F" w14:paraId="6B029513" w14:textId="77777777" w:rsidTr="009D3A07">
        <w:tc>
          <w:tcPr>
            <w:tcW w:w="4735" w:type="dxa"/>
            <w:shd w:val="clear" w:color="auto" w:fill="EEECE1" w:themeFill="background2"/>
          </w:tcPr>
          <w:p w14:paraId="090B8D0C" w14:textId="78A73405" w:rsidR="00B309C8" w:rsidRPr="00D673BF" w:rsidRDefault="00B309C8" w:rsidP="009D3A07">
            <w:pPr>
              <w:rPr>
                <w:rFonts w:asciiTheme="majorBidi" w:hAnsiTheme="majorBidi" w:cstheme="majorBidi"/>
                <w:b/>
              </w:rPr>
            </w:pPr>
            <w:r>
              <w:rPr>
                <w:rFonts w:asciiTheme="majorBidi" w:eastAsia="Arial Unicode MS" w:hAnsiTheme="majorBidi" w:cstheme="majorBidi"/>
                <w:b/>
              </w:rPr>
              <w:t>Address / Location</w:t>
            </w:r>
          </w:p>
        </w:tc>
        <w:tc>
          <w:tcPr>
            <w:tcW w:w="4735" w:type="dxa"/>
          </w:tcPr>
          <w:p w14:paraId="1B2EBC82" w14:textId="434AC848" w:rsidR="00B309C8" w:rsidRPr="000E5BE6" w:rsidRDefault="000E5BE6" w:rsidP="009D3A07">
            <w:pPr>
              <w:rPr>
                <w:rFonts w:asciiTheme="majorBidi" w:hAnsiTheme="majorBidi" w:cstheme="majorBidi"/>
                <w:bCs/>
                <w:i/>
                <w:iCs/>
              </w:rPr>
            </w:pPr>
            <w:r w:rsidRPr="000E5BE6">
              <w:rPr>
                <w:rFonts w:asciiTheme="majorBidi" w:hAnsiTheme="majorBidi" w:cstheme="majorBidi"/>
                <w:bCs/>
                <w:i/>
                <w:iCs/>
              </w:rPr>
              <w:t>Street address/ country</w:t>
            </w:r>
          </w:p>
        </w:tc>
      </w:tr>
      <w:tr w:rsidR="00B309C8" w:rsidRPr="002B0B0F" w14:paraId="35793C5D" w14:textId="77777777" w:rsidTr="009D3A07">
        <w:tc>
          <w:tcPr>
            <w:tcW w:w="4735" w:type="dxa"/>
            <w:shd w:val="clear" w:color="auto" w:fill="EEECE1" w:themeFill="background2"/>
          </w:tcPr>
          <w:p w14:paraId="4ECFAC0F" w14:textId="6951397A" w:rsidR="00B309C8" w:rsidRPr="00D673BF" w:rsidRDefault="00B309C8" w:rsidP="009D3A07">
            <w:pPr>
              <w:rPr>
                <w:rFonts w:asciiTheme="majorBidi" w:eastAsia="Arial Unicode MS" w:hAnsiTheme="majorBidi" w:cstheme="majorBidi"/>
                <w:b/>
              </w:rPr>
            </w:pPr>
            <w:r w:rsidRPr="00D673BF">
              <w:rPr>
                <w:rFonts w:asciiTheme="majorBidi" w:eastAsia="Arial Unicode MS" w:hAnsiTheme="majorBidi" w:cstheme="majorBidi"/>
                <w:b/>
              </w:rPr>
              <w:t>Institute throughputs (</w:t>
            </w:r>
            <w:r>
              <w:rPr>
                <w:rFonts w:asciiTheme="majorBidi" w:eastAsia="Arial Unicode MS" w:hAnsiTheme="majorBidi" w:cstheme="majorBidi"/>
                <w:b/>
              </w:rPr>
              <w:t>per year)</w:t>
            </w:r>
          </w:p>
        </w:tc>
        <w:tc>
          <w:tcPr>
            <w:tcW w:w="4735" w:type="dxa"/>
          </w:tcPr>
          <w:p w14:paraId="10089CEF" w14:textId="4C19341B" w:rsidR="00B309C8" w:rsidRPr="000E5BE6" w:rsidRDefault="000E5BE6" w:rsidP="009D3A07">
            <w:pPr>
              <w:rPr>
                <w:rFonts w:asciiTheme="majorBidi" w:hAnsiTheme="majorBidi" w:cstheme="majorBidi"/>
                <w:bCs/>
                <w:i/>
                <w:iCs/>
              </w:rPr>
            </w:pPr>
            <w:r>
              <w:rPr>
                <w:rFonts w:asciiTheme="majorBidi" w:hAnsiTheme="majorBidi" w:cstheme="majorBidi"/>
                <w:bCs/>
                <w:i/>
                <w:iCs/>
              </w:rPr>
              <w:t>No.of students graduating/completing programs per year</w:t>
            </w:r>
          </w:p>
        </w:tc>
      </w:tr>
      <w:tr w:rsidR="00D80A32" w:rsidRPr="002B0B0F" w14:paraId="78F60DEC" w14:textId="77777777" w:rsidTr="009D3A07">
        <w:tc>
          <w:tcPr>
            <w:tcW w:w="4735" w:type="dxa"/>
            <w:shd w:val="clear" w:color="auto" w:fill="EEECE1" w:themeFill="background2"/>
          </w:tcPr>
          <w:p w14:paraId="1CBC0DE1" w14:textId="31A27352" w:rsidR="00D80A32" w:rsidRPr="00D673BF" w:rsidRDefault="00D80A32" w:rsidP="009D3A07">
            <w:pPr>
              <w:rPr>
                <w:rFonts w:asciiTheme="majorBidi" w:eastAsia="Arial Unicode MS" w:hAnsiTheme="majorBidi" w:cstheme="majorBidi"/>
                <w:b/>
              </w:rPr>
            </w:pPr>
            <w:r>
              <w:rPr>
                <w:rFonts w:asciiTheme="majorBidi" w:eastAsia="Arial Unicode MS" w:hAnsiTheme="majorBidi" w:cstheme="majorBidi"/>
                <w:b/>
              </w:rPr>
              <w:t>No of years in operation</w:t>
            </w:r>
          </w:p>
        </w:tc>
        <w:tc>
          <w:tcPr>
            <w:tcW w:w="4735" w:type="dxa"/>
          </w:tcPr>
          <w:p w14:paraId="756D30CD" w14:textId="77777777" w:rsidR="00D80A32" w:rsidRDefault="00D80A32" w:rsidP="009D3A07">
            <w:pPr>
              <w:rPr>
                <w:rFonts w:asciiTheme="majorBidi" w:hAnsiTheme="majorBidi" w:cstheme="majorBidi"/>
                <w:bCs/>
                <w:i/>
                <w:iCs/>
              </w:rPr>
            </w:pPr>
          </w:p>
        </w:tc>
      </w:tr>
      <w:tr w:rsidR="00B309C8" w:rsidRPr="002B0B0F" w14:paraId="47AC4C3A" w14:textId="77777777" w:rsidTr="009D3A07">
        <w:tc>
          <w:tcPr>
            <w:tcW w:w="4735" w:type="dxa"/>
            <w:shd w:val="clear" w:color="auto" w:fill="EEECE1" w:themeFill="background2"/>
          </w:tcPr>
          <w:p w14:paraId="0DBCC5C1" w14:textId="7B80D846" w:rsidR="00B309C8" w:rsidRPr="00D673BF" w:rsidRDefault="000E5BE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Description of technical specifications of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w:t>
            </w:r>
          </w:p>
        </w:tc>
        <w:tc>
          <w:tcPr>
            <w:tcW w:w="4735" w:type="dxa"/>
          </w:tcPr>
          <w:p w14:paraId="1DFB2AF9" w14:textId="25438D81" w:rsidR="00B309C8" w:rsidRPr="002B0B0F" w:rsidRDefault="000E5BE6" w:rsidP="009D3A07">
            <w:pPr>
              <w:rPr>
                <w:rFonts w:asciiTheme="majorBidi" w:hAnsiTheme="majorBidi" w:cstheme="majorBidi"/>
                <w:b/>
              </w:rPr>
            </w:pPr>
            <w:r w:rsidRPr="00D673BF">
              <w:rPr>
                <w:rFonts w:asciiTheme="majorBidi" w:hAnsiTheme="majorBidi" w:cstheme="majorBidi"/>
                <w:bCs/>
                <w:sz w:val="18"/>
                <w:szCs w:val="18"/>
              </w:rPr>
              <w:t>[</w:t>
            </w:r>
            <w:r w:rsidRPr="00D673BF">
              <w:rPr>
                <w:rFonts w:asciiTheme="majorBidi" w:hAnsiTheme="majorBidi" w:cstheme="majorBidi"/>
                <w:bCs/>
                <w:i/>
                <w:iCs/>
                <w:sz w:val="18"/>
                <w:szCs w:val="18"/>
              </w:rPr>
              <w:t>Use a maximum of 200 words to describe the educational institute, services</w:t>
            </w:r>
            <w:r w:rsidRPr="008906CE">
              <w:rPr>
                <w:rFonts w:asciiTheme="majorBidi" w:hAnsiTheme="majorBidi" w:cstheme="majorBidi"/>
                <w:bCs/>
                <w:i/>
                <w:iCs/>
                <w:sz w:val="18"/>
                <w:szCs w:val="18"/>
              </w:rPr>
              <w:t>/courses offered</w:t>
            </w:r>
            <w:r w:rsidRPr="00D673BF">
              <w:rPr>
                <w:rFonts w:asciiTheme="majorBidi" w:hAnsiTheme="majorBidi" w:cstheme="majorBidi"/>
                <w:bCs/>
                <w:i/>
                <w:iCs/>
                <w:sz w:val="18"/>
                <w:szCs w:val="18"/>
              </w:rPr>
              <w:t xml:space="preserve">, </w:t>
            </w:r>
            <w:r w:rsidRPr="008906CE">
              <w:rPr>
                <w:rFonts w:asciiTheme="majorBidi" w:hAnsiTheme="majorBidi" w:cstheme="majorBidi"/>
                <w:bCs/>
                <w:i/>
                <w:iCs/>
                <w:sz w:val="18"/>
                <w:szCs w:val="18"/>
              </w:rPr>
              <w:t>building area, length, width, gross-floor area, student capacity in classrooms etc.]</w:t>
            </w:r>
          </w:p>
        </w:tc>
      </w:tr>
      <w:tr w:rsidR="00B309C8" w:rsidRPr="002B0B0F" w14:paraId="444B688D" w14:textId="77777777" w:rsidTr="009D3A07">
        <w:tc>
          <w:tcPr>
            <w:tcW w:w="4735" w:type="dxa"/>
            <w:shd w:val="clear" w:color="auto" w:fill="EEECE1" w:themeFill="background2"/>
          </w:tcPr>
          <w:p w14:paraId="34342B69" w14:textId="31108842" w:rsidR="00B309C8" w:rsidRPr="00D673BF" w:rsidRDefault="000E5BE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Other services / business areas in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institutes</w:t>
            </w:r>
          </w:p>
        </w:tc>
        <w:tc>
          <w:tcPr>
            <w:tcW w:w="4735" w:type="dxa"/>
          </w:tcPr>
          <w:p w14:paraId="5072198F" w14:textId="47D4B874" w:rsidR="00B309C8" w:rsidRPr="000E5BE6" w:rsidRDefault="000E5BE6" w:rsidP="009D3A07">
            <w:pPr>
              <w:rPr>
                <w:rFonts w:asciiTheme="majorBidi" w:hAnsiTheme="majorBidi" w:cstheme="majorBidi"/>
                <w:bCs/>
                <w:i/>
                <w:iCs/>
              </w:rPr>
            </w:pPr>
            <w:r w:rsidRPr="000E5BE6">
              <w:rPr>
                <w:rFonts w:asciiTheme="majorBidi" w:hAnsiTheme="majorBidi" w:cstheme="majorBidi"/>
                <w:bCs/>
                <w:i/>
                <w:iCs/>
              </w:rPr>
              <w:t>Business support services provide by the institute</w:t>
            </w:r>
          </w:p>
        </w:tc>
      </w:tr>
    </w:tbl>
    <w:p w14:paraId="67CD86C7" w14:textId="77777777" w:rsidR="00B309C8" w:rsidRPr="0028660B" w:rsidRDefault="00B309C8" w:rsidP="007E3B03">
      <w:pPr>
        <w:ind w:left="167"/>
        <w:rPr>
          <w:rFonts w:asciiTheme="majorBidi" w:eastAsia="Arial Unicode MS" w:hAnsiTheme="majorBidi" w:cstheme="majorBidi"/>
          <w:b/>
          <w:w w:val="99"/>
          <w:sz w:val="19"/>
          <w:szCs w:val="19"/>
        </w:rPr>
      </w:pPr>
    </w:p>
    <w:sectPr w:rsidR="00B309C8" w:rsidRPr="0028660B">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4C2CC" w14:textId="77777777" w:rsidR="00695ED5" w:rsidRDefault="00695ED5">
      <w:r>
        <w:separator/>
      </w:r>
    </w:p>
  </w:endnote>
  <w:endnote w:type="continuationSeparator" w:id="0">
    <w:p w14:paraId="40AB5842" w14:textId="77777777" w:rsidR="00695ED5" w:rsidRDefault="00695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DAM_Nala">
    <w:altName w:val="Faruma"/>
    <w:panose1 w:val="02000500030200090000"/>
    <w:charset w:val="00"/>
    <w:family w:val="auto"/>
    <w:pitch w:val="variable"/>
    <w:sig w:usb0="00000003" w:usb1="00000000" w:usb2="00000100" w:usb3="00000000" w:csb0="00000001" w:csb1="00000000"/>
  </w:font>
  <w:font w:name="A_Faruma">
    <w:altName w:val="Faruma"/>
    <w:panose1 w:val="02000500030200090000"/>
    <w:charset w:val="01"/>
    <w:family w:val="auto"/>
    <w:pitch w:val="variable"/>
    <w:sig w:usb0="00000000" w:usb1="00000000" w:usb2="00000100" w:usb3="00000000" w:csb0="00000000" w:csb1="00000000"/>
  </w:font>
  <w:font w:name="MV Boli">
    <w:panose1 w:val="02000500030200090000"/>
    <w:charset w:val="01"/>
    <w:family w:val="auto"/>
    <w:pitch w:val="variable"/>
    <w:sig w:usb0="00000000" w:usb1="00000000" w:usb2="00000100" w:usb3="00000000" w:csb0="00000000" w:csb1="00000000"/>
  </w:font>
  <w:font w:name="Cambria Math">
    <w:panose1 w:val="02040503050406030204"/>
    <w:charset w:val="00"/>
    <w:family w:val="roman"/>
    <w:pitch w:val="variable"/>
    <w:sig w:usb0="E00002FF" w:usb1="420024FF" w:usb2="00000000" w:usb3="00000000" w:csb0="0000019F" w:csb1="00000000"/>
  </w:font>
  <w:font w:name="Malgun Gothic Semilight">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55D33" w14:textId="77777777" w:rsidR="00790728" w:rsidRDefault="00695ED5">
    <w:pPr>
      <w:spacing w:line="200" w:lineRule="exact"/>
    </w:pPr>
    <w:r>
      <w:pict w14:anchorId="7D466DEA">
        <v:group id="_x0000_s2061" style="position:absolute;margin-left:76.3pt;margin-top:802.85pt;width:454.25pt;height:.6pt;z-index:-251660288;mso-position-horizontal-relative:page;mso-position-vertical-relative:page" coordorigin="1526,16057" coordsize="9085,12">
          <v:shape id="_x0000_s2064" style="position:absolute;left:1532;top:16063;width:4536;height:0" coordorigin="1532,16063" coordsize="4536,0" path="m1532,16063r4536,e" filled="f" strokeweight=".20464mm">
            <v:path arrowok="t"/>
          </v:shape>
          <v:shape id="_x0000_s2063" style="position:absolute;left:6068;top:16063;width:10;height:0" coordorigin="6068,16063" coordsize="10,0" path="m6068,16063r10,e" filled="f" strokeweight=".20464mm">
            <v:path arrowok="t"/>
          </v:shape>
          <v:shape id="_x0000_s2062" style="position:absolute;left:6078;top:16063;width:4527;height:0" coordorigin="6078,16063" coordsize="4527,0" path="m6078,16063r4527,e" filled="f" strokeweight=".20464mm">
            <v:path arrowok="t"/>
          </v:shape>
          <w10:wrap anchorx="page" anchory="page"/>
        </v:group>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C8668" w14:textId="77777777" w:rsidR="00790728" w:rsidRDefault="00695ED5">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54014" w14:textId="77777777" w:rsidR="00790728" w:rsidRDefault="00695ED5">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6CE36" w14:textId="77777777" w:rsidR="00790728" w:rsidRDefault="00695ED5">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BDDFE" w14:textId="77777777" w:rsidR="00695ED5" w:rsidRDefault="00695ED5">
      <w:r>
        <w:separator/>
      </w:r>
    </w:p>
  </w:footnote>
  <w:footnote w:type="continuationSeparator" w:id="0">
    <w:p w14:paraId="14061D09" w14:textId="77777777" w:rsidR="00695ED5" w:rsidRDefault="00695E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26FB1357"/>
    <w:multiLevelType w:val="hybridMultilevel"/>
    <w:tmpl w:val="27D231C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1">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6"/>
  </w:num>
  <w:num w:numId="4">
    <w:abstractNumId w:val="9"/>
  </w:num>
  <w:num w:numId="5">
    <w:abstractNumId w:val="5"/>
  </w:num>
  <w:num w:numId="6">
    <w:abstractNumId w:val="0"/>
  </w:num>
  <w:num w:numId="7">
    <w:abstractNumId w:val="12"/>
  </w:num>
  <w:num w:numId="8">
    <w:abstractNumId w:val="7"/>
  </w:num>
  <w:num w:numId="9">
    <w:abstractNumId w:val="1"/>
  </w:num>
  <w:num w:numId="10">
    <w:abstractNumId w:val="2"/>
  </w:num>
  <w:num w:numId="11">
    <w:abstractNumId w:val="8"/>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5A"/>
    <w:rsid w:val="00000FA3"/>
    <w:rsid w:val="00042643"/>
    <w:rsid w:val="00060074"/>
    <w:rsid w:val="000778E8"/>
    <w:rsid w:val="000A778D"/>
    <w:rsid w:val="000D6512"/>
    <w:rsid w:val="000E5BE6"/>
    <w:rsid w:val="001103DA"/>
    <w:rsid w:val="00135A3D"/>
    <w:rsid w:val="00142A2F"/>
    <w:rsid w:val="00190B63"/>
    <w:rsid w:val="00196650"/>
    <w:rsid w:val="001E05E8"/>
    <w:rsid w:val="001F76EE"/>
    <w:rsid w:val="002329C1"/>
    <w:rsid w:val="00250ABC"/>
    <w:rsid w:val="002612A4"/>
    <w:rsid w:val="0028660B"/>
    <w:rsid w:val="002C6E84"/>
    <w:rsid w:val="002D1600"/>
    <w:rsid w:val="0034038C"/>
    <w:rsid w:val="00363400"/>
    <w:rsid w:val="00363CE2"/>
    <w:rsid w:val="003677F0"/>
    <w:rsid w:val="0038376D"/>
    <w:rsid w:val="00386B6B"/>
    <w:rsid w:val="00394FE3"/>
    <w:rsid w:val="003B377F"/>
    <w:rsid w:val="003F1D65"/>
    <w:rsid w:val="00431907"/>
    <w:rsid w:val="0043324B"/>
    <w:rsid w:val="0044205E"/>
    <w:rsid w:val="00480133"/>
    <w:rsid w:val="004904A5"/>
    <w:rsid w:val="00494DF9"/>
    <w:rsid w:val="00495A7F"/>
    <w:rsid w:val="00497969"/>
    <w:rsid w:val="004A1DD2"/>
    <w:rsid w:val="004C28FA"/>
    <w:rsid w:val="00507816"/>
    <w:rsid w:val="00533727"/>
    <w:rsid w:val="00555B64"/>
    <w:rsid w:val="00556820"/>
    <w:rsid w:val="00556EC6"/>
    <w:rsid w:val="005641F9"/>
    <w:rsid w:val="005A3F0C"/>
    <w:rsid w:val="005A4541"/>
    <w:rsid w:val="005B2005"/>
    <w:rsid w:val="005B52FD"/>
    <w:rsid w:val="005E70CC"/>
    <w:rsid w:val="0066362F"/>
    <w:rsid w:val="00695ED5"/>
    <w:rsid w:val="006A0B32"/>
    <w:rsid w:val="006A3B37"/>
    <w:rsid w:val="006F0DA9"/>
    <w:rsid w:val="007308D3"/>
    <w:rsid w:val="00734064"/>
    <w:rsid w:val="00746BA3"/>
    <w:rsid w:val="00774766"/>
    <w:rsid w:val="00790728"/>
    <w:rsid w:val="007E3B03"/>
    <w:rsid w:val="007F17DF"/>
    <w:rsid w:val="007F7ED3"/>
    <w:rsid w:val="00820C1F"/>
    <w:rsid w:val="008244C4"/>
    <w:rsid w:val="008312D6"/>
    <w:rsid w:val="00831998"/>
    <w:rsid w:val="00863457"/>
    <w:rsid w:val="00887748"/>
    <w:rsid w:val="008906CE"/>
    <w:rsid w:val="008A4887"/>
    <w:rsid w:val="008C3003"/>
    <w:rsid w:val="008C5E0B"/>
    <w:rsid w:val="008E0761"/>
    <w:rsid w:val="008E4B13"/>
    <w:rsid w:val="0095679C"/>
    <w:rsid w:val="00983D71"/>
    <w:rsid w:val="009860A9"/>
    <w:rsid w:val="0099270D"/>
    <w:rsid w:val="009A3BCC"/>
    <w:rsid w:val="009A51AF"/>
    <w:rsid w:val="009A5A0F"/>
    <w:rsid w:val="009A7A56"/>
    <w:rsid w:val="009D35BF"/>
    <w:rsid w:val="009D381A"/>
    <w:rsid w:val="009D625F"/>
    <w:rsid w:val="00A00515"/>
    <w:rsid w:val="00A0360C"/>
    <w:rsid w:val="00A6298C"/>
    <w:rsid w:val="00A90967"/>
    <w:rsid w:val="00A97612"/>
    <w:rsid w:val="00AA69B6"/>
    <w:rsid w:val="00AB696B"/>
    <w:rsid w:val="00AD6167"/>
    <w:rsid w:val="00AE18E8"/>
    <w:rsid w:val="00AE2095"/>
    <w:rsid w:val="00B309C8"/>
    <w:rsid w:val="00C60A65"/>
    <w:rsid w:val="00C873B4"/>
    <w:rsid w:val="00CC0B44"/>
    <w:rsid w:val="00CE0EFC"/>
    <w:rsid w:val="00CE7EE0"/>
    <w:rsid w:val="00CF5074"/>
    <w:rsid w:val="00CF5725"/>
    <w:rsid w:val="00CF78F3"/>
    <w:rsid w:val="00D30655"/>
    <w:rsid w:val="00D45AAA"/>
    <w:rsid w:val="00D5429B"/>
    <w:rsid w:val="00D5579A"/>
    <w:rsid w:val="00D62BA1"/>
    <w:rsid w:val="00D67306"/>
    <w:rsid w:val="00D80A32"/>
    <w:rsid w:val="00D816C0"/>
    <w:rsid w:val="00DB1471"/>
    <w:rsid w:val="00DC37B4"/>
    <w:rsid w:val="00DD11B2"/>
    <w:rsid w:val="00DE5303"/>
    <w:rsid w:val="00E224B8"/>
    <w:rsid w:val="00E26A91"/>
    <w:rsid w:val="00E637F6"/>
    <w:rsid w:val="00E67BCE"/>
    <w:rsid w:val="00E731CC"/>
    <w:rsid w:val="00E8225A"/>
    <w:rsid w:val="00ED4AE1"/>
    <w:rsid w:val="00EF63CF"/>
    <w:rsid w:val="00F27CA6"/>
    <w:rsid w:val="00F7083F"/>
    <w:rsid w:val="00F73C07"/>
    <w:rsid w:val="00F74AFC"/>
    <w:rsid w:val="00F87869"/>
    <w:rsid w:val="00FB418B"/>
    <w:rsid w:val="00FE24C1"/>
    <w:rsid w:val="00FE35D2"/>
    <w:rsid w:val="00FE66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hyperlink" Target="mailto:tender@finance.gov.mv" TargetMode="External"/><Relationship Id="rId2" Type="http://schemas.openxmlformats.org/officeDocument/2006/relationships/numbering" Target="numbering.xml"/><Relationship Id="rId16" Type="http://schemas.openxmlformats.org/officeDocument/2006/relationships/hyperlink" Target="mailto:ibrahim.aflah@finance.gov.mv"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brahim.aflah@finance.gov.m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intranet2.finance.gov.mv/tender/V2/dashboard.php?page=projectdetails&amp;id=674" TargetMode="External"/><Relationship Id="rId19" Type="http://schemas.openxmlformats.org/officeDocument/2006/relationships/hyperlink" Target="https://www.imf.org/external/np/fin/data/param_rms_mth.aspx"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imf.org/external/np/fin/data/param_rms_mth.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78D17-3BF2-4EAF-96CA-2CBCEB48C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15</Pages>
  <Words>3742</Words>
  <Characters>21332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24</cp:revision>
  <dcterms:created xsi:type="dcterms:W3CDTF">2021-06-25T11:33:00Z</dcterms:created>
  <dcterms:modified xsi:type="dcterms:W3CDTF">2021-09-09T07:43:00Z</dcterms:modified>
</cp:coreProperties>
</file>