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9D8" w:rsidRPr="004269D8" w:rsidRDefault="004269D8">
      <w:pPr>
        <w:spacing w:line="200" w:lineRule="exact"/>
        <w:rPr>
          <w:b/>
          <w:bCs/>
          <w:sz w:val="24"/>
          <w:szCs w:val="24"/>
        </w:rPr>
      </w:pPr>
      <w:bookmarkStart w:id="0" w:name="_GoBack"/>
      <w:bookmarkEnd w:id="0"/>
    </w:p>
    <w:p w:rsidR="0069603F" w:rsidRPr="0069603F" w:rsidRDefault="004269D8" w:rsidP="0069603F">
      <w:pPr>
        <w:spacing w:line="276" w:lineRule="auto"/>
        <w:jc w:val="center"/>
        <w:rPr>
          <w:b/>
          <w:bCs/>
          <w:sz w:val="24"/>
          <w:szCs w:val="24"/>
        </w:rPr>
      </w:pPr>
      <w:r w:rsidRPr="0069603F">
        <w:rPr>
          <w:b/>
          <w:bCs/>
          <w:sz w:val="24"/>
          <w:szCs w:val="24"/>
        </w:rPr>
        <w:t>ANNEX B</w:t>
      </w:r>
      <w:r w:rsidR="0069603F" w:rsidRPr="0069603F">
        <w:rPr>
          <w:b/>
          <w:bCs/>
          <w:sz w:val="24"/>
          <w:szCs w:val="24"/>
        </w:rPr>
        <w:t>: Civil and Structural Design requirement</w:t>
      </w:r>
    </w:p>
    <w:p w:rsidR="000514D4" w:rsidRPr="004269D8" w:rsidRDefault="000514D4" w:rsidP="0069603F">
      <w:pPr>
        <w:tabs>
          <w:tab w:val="left" w:pos="284"/>
        </w:tabs>
        <w:spacing w:line="200" w:lineRule="exact"/>
        <w:rPr>
          <w:b/>
          <w:bCs/>
          <w:sz w:val="24"/>
          <w:szCs w:val="24"/>
        </w:rPr>
      </w:pPr>
    </w:p>
    <w:p w:rsidR="000514D4" w:rsidRPr="004269D8" w:rsidRDefault="000514D4" w:rsidP="0069603F">
      <w:pPr>
        <w:tabs>
          <w:tab w:val="left" w:pos="284"/>
        </w:tabs>
        <w:spacing w:line="200" w:lineRule="exact"/>
        <w:rPr>
          <w:b/>
          <w:bCs/>
          <w:sz w:val="32"/>
          <w:szCs w:val="32"/>
        </w:rPr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before="5" w:line="220" w:lineRule="exact"/>
        <w:rPr>
          <w:sz w:val="22"/>
          <w:szCs w:val="22"/>
        </w:rPr>
      </w:pPr>
    </w:p>
    <w:p w:rsidR="000514D4" w:rsidRDefault="0010268A">
      <w:pPr>
        <w:spacing w:line="320" w:lineRule="exact"/>
        <w:ind w:left="687" w:right="1043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MINIMUM</w:t>
      </w:r>
      <w:r>
        <w:rPr>
          <w:rFonts w:ascii="Calibri" w:eastAsia="Calibri" w:hAnsi="Calibri" w:cs="Calibri"/>
          <w:b/>
          <w:spacing w:val="-1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REQUIREMENTS</w:t>
      </w:r>
      <w:r>
        <w:rPr>
          <w:rFonts w:ascii="Calibri" w:eastAsia="Calibri" w:hAnsi="Calibri" w:cs="Calibri"/>
          <w:b/>
          <w:spacing w:val="-19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>FO</w:t>
      </w:r>
      <w:r>
        <w:rPr>
          <w:rFonts w:ascii="Calibri" w:eastAsia="Calibri" w:hAnsi="Calibri" w:cs="Calibri"/>
          <w:b/>
          <w:sz w:val="28"/>
          <w:szCs w:val="28"/>
        </w:rPr>
        <w:t>R</w:t>
      </w:r>
      <w:r>
        <w:rPr>
          <w:rFonts w:ascii="Calibri" w:eastAsia="Calibri" w:hAnsi="Calibri" w:cs="Calibri"/>
          <w:b/>
          <w:spacing w:val="-5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CIVIL</w:t>
      </w:r>
      <w:r>
        <w:rPr>
          <w:rFonts w:ascii="Calibri" w:eastAsia="Calibri" w:hAnsi="Calibri" w:cs="Calibri"/>
          <w:b/>
          <w:spacing w:val="-5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/ STRUCTURAL</w:t>
      </w:r>
      <w:r>
        <w:rPr>
          <w:rFonts w:ascii="Calibri" w:eastAsia="Calibri" w:hAnsi="Calibri" w:cs="Calibri"/>
          <w:b/>
          <w:spacing w:val="-14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w w:val="99"/>
          <w:sz w:val="28"/>
          <w:szCs w:val="28"/>
        </w:rPr>
        <w:t>DESIGN</w:t>
      </w: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7F7882" w:rsidRDefault="007F7882">
      <w:pPr>
        <w:spacing w:line="200" w:lineRule="exact"/>
      </w:pPr>
    </w:p>
    <w:p w:rsidR="007F7882" w:rsidRDefault="007F7882">
      <w:pPr>
        <w:spacing w:line="200" w:lineRule="exact"/>
      </w:pPr>
    </w:p>
    <w:p w:rsidR="007F7882" w:rsidRDefault="007F7882">
      <w:pPr>
        <w:spacing w:line="200" w:lineRule="exact"/>
      </w:pPr>
    </w:p>
    <w:p w:rsidR="007F7882" w:rsidRDefault="007F7882">
      <w:pPr>
        <w:spacing w:line="200" w:lineRule="exact"/>
      </w:pPr>
    </w:p>
    <w:p w:rsidR="007F7882" w:rsidRDefault="007F7882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80" w:lineRule="exact"/>
        <w:rPr>
          <w:sz w:val="28"/>
          <w:szCs w:val="28"/>
        </w:rPr>
      </w:pPr>
    </w:p>
    <w:p w:rsidR="000514D4" w:rsidRDefault="000514D4">
      <w:pPr>
        <w:spacing w:before="7" w:line="160" w:lineRule="exact"/>
        <w:rPr>
          <w:sz w:val="16"/>
          <w:szCs w:val="16"/>
        </w:rPr>
      </w:pPr>
    </w:p>
    <w:p w:rsidR="000514D4" w:rsidRDefault="0069603F">
      <w:pPr>
        <w:spacing w:line="200" w:lineRule="exact"/>
      </w:pPr>
      <w:r>
        <w:t>‘</w:t>
      </w:r>
    </w:p>
    <w:p w:rsidR="0069603F" w:rsidRDefault="0069603F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10268A">
      <w:pPr>
        <w:ind w:left="694" w:right="6661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lastRenderedPageBreak/>
        <w:t xml:space="preserve">Table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Contents</w:t>
      </w: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before="6" w:line="200" w:lineRule="exact"/>
      </w:pPr>
    </w:p>
    <w:p w:rsidR="000514D4" w:rsidRDefault="0010268A">
      <w:pPr>
        <w:ind w:left="91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1.0      </w:t>
      </w:r>
      <w:r>
        <w:rPr>
          <w:rFonts w:ascii="Calibri" w:eastAsia="Calibri" w:hAnsi="Calibri" w:cs="Calibri"/>
          <w:b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General</w:t>
      </w:r>
    </w:p>
    <w:p w:rsidR="000514D4" w:rsidRDefault="000514D4">
      <w:pPr>
        <w:spacing w:before="13" w:line="280" w:lineRule="exact"/>
        <w:rPr>
          <w:sz w:val="28"/>
          <w:szCs w:val="28"/>
        </w:rPr>
      </w:pPr>
    </w:p>
    <w:p w:rsidR="000514D4" w:rsidRDefault="0010268A">
      <w:pPr>
        <w:ind w:left="91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2.0      </w:t>
      </w:r>
      <w:r>
        <w:rPr>
          <w:rFonts w:ascii="Calibri" w:eastAsia="Calibri" w:hAnsi="Calibri" w:cs="Calibri"/>
          <w:b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Load Definition</w:t>
      </w:r>
    </w:p>
    <w:p w:rsidR="000514D4" w:rsidRDefault="000514D4">
      <w:pPr>
        <w:spacing w:before="13" w:line="280" w:lineRule="exact"/>
        <w:rPr>
          <w:sz w:val="28"/>
          <w:szCs w:val="28"/>
        </w:rPr>
      </w:pPr>
    </w:p>
    <w:p w:rsidR="000514D4" w:rsidRDefault="0010268A">
      <w:pPr>
        <w:ind w:left="91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3.0      </w:t>
      </w:r>
      <w:r>
        <w:rPr>
          <w:rFonts w:ascii="Calibri" w:eastAsia="Calibri" w:hAnsi="Calibri" w:cs="Calibri"/>
          <w:b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Structural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Design</w:t>
      </w:r>
    </w:p>
    <w:p w:rsidR="000514D4" w:rsidRDefault="000514D4">
      <w:pPr>
        <w:spacing w:before="13" w:line="280" w:lineRule="exact"/>
        <w:rPr>
          <w:sz w:val="28"/>
          <w:szCs w:val="28"/>
        </w:rPr>
      </w:pPr>
    </w:p>
    <w:p w:rsidR="000514D4" w:rsidRDefault="0010268A">
      <w:pPr>
        <w:ind w:left="91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4.0      </w:t>
      </w:r>
      <w:r>
        <w:rPr>
          <w:rFonts w:ascii="Calibri" w:eastAsia="Calibri" w:hAnsi="Calibri" w:cs="Calibri"/>
          <w:b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Soil Properties</w:t>
      </w:r>
    </w:p>
    <w:p w:rsidR="000514D4" w:rsidRDefault="000514D4">
      <w:pPr>
        <w:spacing w:before="14" w:line="280" w:lineRule="exact"/>
        <w:rPr>
          <w:sz w:val="28"/>
          <w:szCs w:val="28"/>
        </w:rPr>
      </w:pPr>
    </w:p>
    <w:p w:rsidR="000514D4" w:rsidRDefault="0010268A">
      <w:pPr>
        <w:ind w:left="91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5.0      </w:t>
      </w:r>
      <w:r>
        <w:rPr>
          <w:rFonts w:ascii="Calibri" w:eastAsia="Calibri" w:hAnsi="Calibri" w:cs="Calibri"/>
          <w:b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Roads and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Paved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areas</w:t>
      </w:r>
    </w:p>
    <w:p w:rsidR="000514D4" w:rsidRDefault="000514D4">
      <w:pPr>
        <w:spacing w:before="13" w:line="280" w:lineRule="exact"/>
        <w:rPr>
          <w:sz w:val="28"/>
          <w:szCs w:val="28"/>
        </w:rPr>
      </w:pPr>
    </w:p>
    <w:p w:rsidR="000514D4" w:rsidRDefault="0010268A">
      <w:pPr>
        <w:ind w:left="91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6.0      </w:t>
      </w:r>
      <w:r>
        <w:rPr>
          <w:rFonts w:ascii="Calibri" w:eastAsia="Calibri" w:hAnsi="Calibri" w:cs="Calibri"/>
          <w:b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Underground Utilities</w:t>
      </w:r>
    </w:p>
    <w:p w:rsidR="000514D4" w:rsidRDefault="000514D4">
      <w:pPr>
        <w:spacing w:before="13" w:line="280" w:lineRule="exact"/>
        <w:rPr>
          <w:sz w:val="28"/>
          <w:szCs w:val="28"/>
        </w:rPr>
      </w:pPr>
    </w:p>
    <w:p w:rsidR="000514D4" w:rsidRDefault="0010268A">
      <w:pPr>
        <w:ind w:left="91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7.0      </w:t>
      </w:r>
      <w:r>
        <w:rPr>
          <w:rFonts w:ascii="Calibri" w:eastAsia="Calibri" w:hAnsi="Calibri" w:cs="Calibri"/>
          <w:b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 xml:space="preserve">Foundations Footings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an</w:t>
      </w:r>
      <w:r>
        <w:rPr>
          <w:rFonts w:ascii="Calibri" w:eastAsia="Calibri" w:hAnsi="Calibri" w:cs="Calibri"/>
          <w:b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Floor Sl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bs</w:t>
      </w:r>
    </w:p>
    <w:p w:rsidR="000514D4" w:rsidRDefault="000514D4">
      <w:pPr>
        <w:spacing w:before="14" w:line="280" w:lineRule="exact"/>
        <w:rPr>
          <w:sz w:val="28"/>
          <w:szCs w:val="28"/>
        </w:rPr>
      </w:pPr>
    </w:p>
    <w:p w:rsidR="000514D4" w:rsidRDefault="0010268A">
      <w:pPr>
        <w:ind w:left="91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8.0      </w:t>
      </w:r>
      <w:r>
        <w:rPr>
          <w:rFonts w:ascii="Calibri" w:eastAsia="Calibri" w:hAnsi="Calibri" w:cs="Calibri"/>
          <w:b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Concrete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Blockwork</w:t>
      </w:r>
    </w:p>
    <w:p w:rsidR="000514D4" w:rsidRDefault="000514D4">
      <w:pPr>
        <w:spacing w:before="13" w:line="280" w:lineRule="exact"/>
        <w:rPr>
          <w:sz w:val="28"/>
          <w:szCs w:val="28"/>
        </w:rPr>
      </w:pPr>
    </w:p>
    <w:p w:rsidR="000514D4" w:rsidRDefault="0010268A">
      <w:pPr>
        <w:ind w:left="91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9.0      </w:t>
      </w:r>
      <w:r>
        <w:rPr>
          <w:rFonts w:ascii="Calibri" w:eastAsia="Calibri" w:hAnsi="Calibri" w:cs="Calibri"/>
          <w:b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Detailed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Engineering Documents</w:t>
      </w:r>
    </w:p>
    <w:p w:rsidR="000514D4" w:rsidRDefault="000514D4">
      <w:pPr>
        <w:spacing w:before="13" w:line="280" w:lineRule="exact"/>
        <w:rPr>
          <w:sz w:val="28"/>
          <w:szCs w:val="28"/>
        </w:rPr>
      </w:pPr>
    </w:p>
    <w:p w:rsidR="000514D4" w:rsidRDefault="0010268A">
      <w:pPr>
        <w:ind w:left="912"/>
        <w:rPr>
          <w:rFonts w:ascii="Calibri" w:eastAsia="Calibri" w:hAnsi="Calibri" w:cs="Calibri"/>
          <w:sz w:val="24"/>
          <w:szCs w:val="24"/>
        </w:rPr>
        <w:sectPr w:rsidR="000514D4">
          <w:headerReference w:type="default" r:id="rId7"/>
          <w:pgSz w:w="11920" w:h="16840"/>
          <w:pgMar w:top="640" w:right="1040" w:bottom="280" w:left="1680" w:header="720" w:footer="720" w:gutter="0"/>
          <w:cols w:space="720"/>
        </w:sectPr>
      </w:pPr>
      <w:r>
        <w:rPr>
          <w:rFonts w:ascii="Calibri" w:eastAsia="Calibri" w:hAnsi="Calibri" w:cs="Calibri"/>
          <w:b/>
          <w:sz w:val="24"/>
          <w:szCs w:val="24"/>
        </w:rPr>
        <w:t xml:space="preserve">10.0    </w:t>
      </w:r>
      <w:r>
        <w:rPr>
          <w:rFonts w:ascii="Calibri" w:eastAsia="Calibri" w:hAnsi="Calibri" w:cs="Calibri"/>
          <w:b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Earthworks</w:t>
      </w:r>
    </w:p>
    <w:p w:rsidR="000514D4" w:rsidRDefault="000514D4">
      <w:pPr>
        <w:spacing w:line="200" w:lineRule="exact"/>
      </w:pPr>
    </w:p>
    <w:p w:rsidR="000514D4" w:rsidRDefault="000514D4">
      <w:pPr>
        <w:spacing w:before="4" w:line="220" w:lineRule="exact"/>
        <w:rPr>
          <w:sz w:val="22"/>
          <w:szCs w:val="22"/>
        </w:rPr>
      </w:pPr>
    </w:p>
    <w:p w:rsidR="000514D4" w:rsidRDefault="0010268A">
      <w:pPr>
        <w:spacing w:before="15"/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1.0       </w:t>
      </w:r>
      <w:r>
        <w:rPr>
          <w:rFonts w:ascii="Calibri" w:eastAsia="Calibri" w:hAnsi="Calibri" w:cs="Calibri"/>
          <w:b/>
          <w:spacing w:val="3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GENERAL</w:t>
      </w:r>
    </w:p>
    <w:p w:rsidR="000514D4" w:rsidRDefault="000514D4">
      <w:pPr>
        <w:spacing w:before="9" w:line="260" w:lineRule="exact"/>
        <w:rPr>
          <w:sz w:val="26"/>
          <w:szCs w:val="26"/>
        </w:rPr>
      </w:pPr>
    </w:p>
    <w:p w:rsidR="000514D4" w:rsidRDefault="0010268A">
      <w:pPr>
        <w:ind w:left="952" w:right="6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This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attachment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describes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imum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civil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an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structural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requirements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dopt</w:t>
      </w:r>
      <w:r>
        <w:rPr>
          <w:rFonts w:ascii="Calibri" w:eastAsia="Calibri" w:hAnsi="Calibri" w:cs="Calibri"/>
          <w:spacing w:val="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d for the design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 new buildings, structures, foundations, and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access roads/paved areas.</w:t>
      </w:r>
    </w:p>
    <w:p w:rsidR="000514D4" w:rsidRDefault="000514D4">
      <w:pPr>
        <w:spacing w:before="8" w:line="260" w:lineRule="exact"/>
        <w:rPr>
          <w:sz w:val="26"/>
          <w:szCs w:val="26"/>
        </w:rPr>
      </w:pPr>
    </w:p>
    <w:p w:rsidR="000514D4" w:rsidRDefault="0010268A">
      <w:pPr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2.0       </w:t>
      </w:r>
      <w:r>
        <w:rPr>
          <w:rFonts w:ascii="Calibri" w:eastAsia="Calibri" w:hAnsi="Calibri" w:cs="Calibri"/>
          <w:b/>
          <w:spacing w:val="3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ad</w:t>
      </w:r>
      <w:r>
        <w:rPr>
          <w:rFonts w:ascii="Calibri" w:eastAsia="Calibri" w:hAnsi="Calibri" w:cs="Calibri"/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Def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nit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on</w:t>
      </w:r>
    </w:p>
    <w:p w:rsidR="000514D4" w:rsidRDefault="000514D4">
      <w:pPr>
        <w:spacing w:before="9" w:line="260" w:lineRule="exact"/>
        <w:rPr>
          <w:sz w:val="26"/>
          <w:szCs w:val="26"/>
        </w:rPr>
      </w:pPr>
    </w:p>
    <w:p w:rsidR="000514D4" w:rsidRDefault="0010268A">
      <w:pPr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2.1       </w:t>
      </w:r>
      <w:r>
        <w:rPr>
          <w:rFonts w:ascii="Calibri" w:eastAsia="Calibri" w:hAnsi="Calibri" w:cs="Calibri"/>
          <w:b/>
          <w:spacing w:val="3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d</w:t>
      </w:r>
      <w:r>
        <w:rPr>
          <w:rFonts w:ascii="Calibri" w:eastAsia="Calibri" w:hAnsi="Calibri" w:cs="Calibri"/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ad</w:t>
      </w:r>
    </w:p>
    <w:p w:rsidR="000514D4" w:rsidRDefault="000514D4">
      <w:pPr>
        <w:spacing w:before="8" w:line="260" w:lineRule="exact"/>
        <w:rPr>
          <w:sz w:val="26"/>
          <w:szCs w:val="26"/>
        </w:rPr>
      </w:pPr>
    </w:p>
    <w:p w:rsidR="000514D4" w:rsidRDefault="0010268A">
      <w:pPr>
        <w:ind w:left="952" w:right="6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Dead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loads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vertical loads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due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weights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pe</w:t>
      </w:r>
      <w:r>
        <w:rPr>
          <w:rFonts w:ascii="Calibri" w:eastAsia="Calibri" w:hAnsi="Calibri" w:cs="Calibri"/>
          <w:spacing w:val="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manent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building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components. Typical  components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are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walls,  floors,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fixed  equipment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all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kinds,  piping,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ectric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 lighting,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suspended ceilings,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HVAC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components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 ductwork. These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 include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uitable contingencies for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material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tolerances. 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unit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weights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materials and components shall be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 defined in BS 648 “Schedule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 Weights for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Building Mat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rials”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information from the product supplier giving installed weights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materials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o</w:t>
      </w:r>
      <w:r>
        <w:rPr>
          <w:rFonts w:ascii="Calibri" w:eastAsia="Calibri" w:hAnsi="Calibri" w:cs="Calibri"/>
          <w:sz w:val="24"/>
          <w:szCs w:val="24"/>
        </w:rPr>
        <w:t>r components.</w:t>
      </w:r>
    </w:p>
    <w:p w:rsidR="000514D4" w:rsidRDefault="000514D4">
      <w:pPr>
        <w:spacing w:before="8" w:line="260" w:lineRule="exact"/>
        <w:rPr>
          <w:sz w:val="26"/>
          <w:szCs w:val="26"/>
        </w:rPr>
      </w:pPr>
    </w:p>
    <w:p w:rsidR="000514D4" w:rsidRDefault="0010268A">
      <w:pPr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2.2       </w:t>
      </w:r>
      <w:r>
        <w:rPr>
          <w:rFonts w:ascii="Calibri" w:eastAsia="Calibri" w:hAnsi="Calibri" w:cs="Calibri"/>
          <w:b/>
          <w:spacing w:val="3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Live</w:t>
      </w:r>
      <w:r>
        <w:rPr>
          <w:rFonts w:ascii="Calibri" w:eastAsia="Calibri" w:hAnsi="Calibri" w:cs="Calibri"/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ad</w:t>
      </w:r>
    </w:p>
    <w:p w:rsidR="000514D4" w:rsidRDefault="000514D4">
      <w:pPr>
        <w:spacing w:before="10" w:line="180" w:lineRule="exact"/>
        <w:rPr>
          <w:sz w:val="19"/>
          <w:szCs w:val="19"/>
        </w:rPr>
      </w:pPr>
    </w:p>
    <w:p w:rsidR="000514D4" w:rsidRDefault="0010268A">
      <w:pPr>
        <w:ind w:left="952" w:right="6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Live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loads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moveable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superimposed loads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such as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f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it</w:t>
      </w:r>
      <w:r>
        <w:rPr>
          <w:rFonts w:ascii="Calibri" w:eastAsia="Calibri" w:hAnsi="Calibri" w:cs="Calibri"/>
          <w:sz w:val="24"/>
          <w:szCs w:val="24"/>
        </w:rPr>
        <w:t>ur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mov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able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partitions, occupants and moveable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equipment, but not </w:t>
      </w:r>
      <w:r>
        <w:rPr>
          <w:rFonts w:ascii="Calibri" w:eastAsia="Calibri" w:hAnsi="Calibri" w:cs="Calibri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ncluding wind, earthquake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 equipment dynamic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loads. </w:t>
      </w:r>
      <w:r>
        <w:rPr>
          <w:rFonts w:ascii="Calibri" w:eastAsia="Calibri" w:hAnsi="Calibri" w:cs="Calibri"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Live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loads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specified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BS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6399,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Part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1</w:t>
      </w:r>
      <w:r w:rsidR="007F7882"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Loads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 applied as a combined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 xml:space="preserve">rangement </w:t>
      </w:r>
      <w:r>
        <w:rPr>
          <w:rFonts w:ascii="Calibri" w:eastAsia="Calibri" w:hAnsi="Calibri" w:cs="Calibri"/>
          <w:spacing w:val="-1"/>
          <w:sz w:val="24"/>
          <w:szCs w:val="24"/>
        </w:rPr>
        <w:t>fo</w:t>
      </w:r>
      <w:r>
        <w:rPr>
          <w:rFonts w:ascii="Calibri" w:eastAsia="Calibri" w:hAnsi="Calibri" w:cs="Calibri"/>
          <w:sz w:val="24"/>
          <w:szCs w:val="24"/>
        </w:rPr>
        <w:t>r the most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severe ef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t.</w:t>
      </w:r>
    </w:p>
    <w:p w:rsidR="000514D4" w:rsidRDefault="000514D4">
      <w:pPr>
        <w:spacing w:line="200" w:lineRule="exact"/>
      </w:pPr>
    </w:p>
    <w:p w:rsidR="000514D4" w:rsidRDefault="000514D4">
      <w:pPr>
        <w:spacing w:before="4" w:line="100" w:lineRule="exact"/>
        <w:rPr>
          <w:sz w:val="10"/>
          <w:szCs w:val="10"/>
        </w:rPr>
      </w:pPr>
    </w:p>
    <w:p w:rsidR="000514D4" w:rsidRDefault="000514D4">
      <w:pPr>
        <w:spacing w:line="200" w:lineRule="exact"/>
      </w:pPr>
    </w:p>
    <w:p w:rsidR="000514D4" w:rsidRDefault="0010268A">
      <w:pPr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2.3       </w:t>
      </w:r>
      <w:r>
        <w:rPr>
          <w:rFonts w:ascii="Calibri" w:eastAsia="Calibri" w:hAnsi="Calibri" w:cs="Calibri"/>
          <w:b/>
          <w:spacing w:val="3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Wind</w:t>
      </w:r>
      <w:r>
        <w:rPr>
          <w:rFonts w:ascii="Calibri" w:eastAsia="Calibri" w:hAnsi="Calibri" w:cs="Calibri"/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ad</w:t>
      </w:r>
    </w:p>
    <w:p w:rsidR="000514D4" w:rsidRDefault="000514D4">
      <w:pPr>
        <w:spacing w:before="10" w:line="180" w:lineRule="exact"/>
        <w:rPr>
          <w:sz w:val="19"/>
          <w:szCs w:val="19"/>
        </w:rPr>
      </w:pPr>
    </w:p>
    <w:p w:rsidR="000514D4" w:rsidRDefault="0010268A">
      <w:pPr>
        <w:ind w:left="952" w:right="6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wind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pressures shall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ca</w:t>
      </w:r>
      <w:r>
        <w:rPr>
          <w:rFonts w:ascii="Calibri" w:eastAsia="Calibri" w:hAnsi="Calibri" w:cs="Calibri"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ula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accordance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with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CP3,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chap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part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2, 1972 “Basic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data for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Design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Buildings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‐Wind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Loads”. 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Structures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designed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Basic wind speed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o</w:t>
      </w:r>
      <w:r>
        <w:rPr>
          <w:rFonts w:ascii="Calibri" w:eastAsia="Calibri" w:hAnsi="Calibri" w:cs="Calibri"/>
          <w:sz w:val="24"/>
          <w:szCs w:val="24"/>
        </w:rPr>
        <w:t>f 45 m/sec.</w:t>
      </w:r>
    </w:p>
    <w:p w:rsidR="000514D4" w:rsidRDefault="000514D4">
      <w:pPr>
        <w:spacing w:before="3" w:line="220" w:lineRule="exact"/>
        <w:rPr>
          <w:sz w:val="22"/>
          <w:szCs w:val="22"/>
        </w:rPr>
      </w:pPr>
    </w:p>
    <w:p w:rsidR="000514D4" w:rsidRDefault="0010268A">
      <w:pPr>
        <w:ind w:left="952" w:right="499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The following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wind factors shall be used:</w:t>
      </w:r>
    </w:p>
    <w:p w:rsidR="000514D4" w:rsidRDefault="000514D4">
      <w:pPr>
        <w:spacing w:before="8" w:line="220" w:lineRule="exact"/>
        <w:rPr>
          <w:sz w:val="22"/>
          <w:szCs w:val="22"/>
        </w:rPr>
      </w:pPr>
    </w:p>
    <w:p w:rsidR="000514D4" w:rsidRDefault="0010268A">
      <w:pPr>
        <w:ind w:left="952" w:right="570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1)      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Topography </w:t>
      </w:r>
      <w:proofErr w:type="gramStart"/>
      <w:r>
        <w:rPr>
          <w:rFonts w:ascii="Calibri" w:eastAsia="Calibri" w:hAnsi="Calibri" w:cs="Calibri"/>
          <w:sz w:val="24"/>
          <w:szCs w:val="24"/>
        </w:rPr>
        <w:t>factor  S1</w:t>
      </w:r>
      <w:proofErr w:type="gram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= </w:t>
      </w:r>
      <w:r>
        <w:rPr>
          <w:rFonts w:ascii="Calibri" w:eastAsia="Calibri" w:hAnsi="Calibri" w:cs="Calibri"/>
          <w:spacing w:val="-1"/>
          <w:sz w:val="24"/>
          <w:szCs w:val="24"/>
        </w:rPr>
        <w:t>1.0</w:t>
      </w:r>
    </w:p>
    <w:p w:rsidR="000514D4" w:rsidRDefault="000514D4">
      <w:pPr>
        <w:spacing w:before="7" w:line="220" w:lineRule="exact"/>
        <w:rPr>
          <w:sz w:val="22"/>
          <w:szCs w:val="22"/>
        </w:rPr>
      </w:pPr>
    </w:p>
    <w:p w:rsidR="000514D4" w:rsidRDefault="0010268A">
      <w:pPr>
        <w:ind w:left="952" w:right="39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2)      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Ground Roughness, S2,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Building size and Height above grou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 factor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from table 3.</w:t>
      </w:r>
    </w:p>
    <w:p w:rsidR="000514D4" w:rsidRDefault="000514D4">
      <w:pPr>
        <w:spacing w:before="7" w:line="220" w:lineRule="exact"/>
        <w:rPr>
          <w:sz w:val="22"/>
          <w:szCs w:val="22"/>
        </w:rPr>
      </w:pPr>
    </w:p>
    <w:p w:rsidR="000514D4" w:rsidRDefault="0010268A">
      <w:pPr>
        <w:ind w:left="952" w:right="531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3)      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Statistical factor            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S3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= </w:t>
      </w:r>
      <w:r>
        <w:rPr>
          <w:rFonts w:ascii="Calibri" w:eastAsia="Calibri" w:hAnsi="Calibri" w:cs="Calibri"/>
          <w:spacing w:val="-1"/>
          <w:sz w:val="24"/>
          <w:szCs w:val="24"/>
        </w:rPr>
        <w:t>1.0</w:t>
      </w:r>
    </w:p>
    <w:p w:rsidR="000514D4" w:rsidRDefault="0010268A">
      <w:pPr>
        <w:spacing w:line="280" w:lineRule="exact"/>
        <w:ind w:left="952" w:right="7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The</w:t>
      </w:r>
      <w:r>
        <w:rPr>
          <w:rFonts w:ascii="Calibri" w:eastAsia="Calibri" w:hAnsi="Calibri" w:cs="Calibri"/>
          <w:spacing w:val="2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prevailing</w:t>
      </w:r>
      <w:r>
        <w:rPr>
          <w:rFonts w:ascii="Calibri" w:eastAsia="Calibri" w:hAnsi="Calibri" w:cs="Calibri"/>
          <w:spacing w:val="2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wind</w:t>
      </w:r>
      <w:r>
        <w:rPr>
          <w:rFonts w:ascii="Calibri" w:eastAsia="Calibri" w:hAnsi="Calibri" w:cs="Calibri"/>
          <w:spacing w:val="2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direction</w:t>
      </w:r>
      <w:r>
        <w:rPr>
          <w:rFonts w:ascii="Calibri" w:eastAsia="Calibri" w:hAnsi="Calibri" w:cs="Calibri"/>
          <w:spacing w:val="2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is</w:t>
      </w:r>
      <w:r>
        <w:rPr>
          <w:rFonts w:ascii="Calibri" w:eastAsia="Calibri" w:hAnsi="Calibri" w:cs="Calibri"/>
          <w:spacing w:val="2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WSW,</w:t>
      </w:r>
      <w:r>
        <w:rPr>
          <w:rFonts w:ascii="Calibri" w:eastAsia="Calibri" w:hAnsi="Calibri" w:cs="Calibri"/>
          <w:spacing w:val="2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but</w:t>
      </w:r>
      <w:r>
        <w:rPr>
          <w:rFonts w:ascii="Calibri" w:eastAsia="Calibri" w:hAnsi="Calibri" w:cs="Calibri"/>
          <w:spacing w:val="2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for</w:t>
      </w:r>
      <w:r>
        <w:rPr>
          <w:rFonts w:ascii="Calibri" w:eastAsia="Calibri" w:hAnsi="Calibri" w:cs="Calibri"/>
          <w:spacing w:val="2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design</w:t>
      </w:r>
      <w:r>
        <w:rPr>
          <w:rFonts w:ascii="Calibri" w:eastAsia="Calibri" w:hAnsi="Calibri" w:cs="Calibri"/>
          <w:spacing w:val="2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purposes</w:t>
      </w:r>
      <w:r>
        <w:rPr>
          <w:rFonts w:ascii="Calibri" w:eastAsia="Calibri" w:hAnsi="Calibri" w:cs="Calibri"/>
          <w:spacing w:val="2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wind</w:t>
      </w:r>
      <w:r>
        <w:rPr>
          <w:rFonts w:ascii="Calibri" w:eastAsia="Calibri" w:hAnsi="Calibri" w:cs="Calibri"/>
          <w:spacing w:val="2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shall</w:t>
      </w:r>
      <w:r>
        <w:rPr>
          <w:rFonts w:ascii="Calibri" w:eastAsia="Calibri" w:hAnsi="Calibri" w:cs="Calibri"/>
          <w:spacing w:val="2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be</w:t>
      </w:r>
      <w:r>
        <w:rPr>
          <w:rFonts w:ascii="Calibri" w:eastAsia="Calibri" w:hAnsi="Calibri" w:cs="Calibri"/>
          <w:spacing w:val="2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assumed</w:t>
      </w:r>
      <w:r>
        <w:rPr>
          <w:rFonts w:ascii="Calibri" w:eastAsia="Calibri" w:hAnsi="Calibri" w:cs="Calibri"/>
          <w:spacing w:val="2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to</w:t>
      </w:r>
    </w:p>
    <w:p w:rsidR="000514D4" w:rsidRDefault="0010268A">
      <w:pPr>
        <w:ind w:left="952" w:right="649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come from any direction.</w:t>
      </w:r>
    </w:p>
    <w:p w:rsidR="007F7882" w:rsidRPr="007F7882" w:rsidRDefault="007F7882" w:rsidP="007F7882">
      <w:pPr>
        <w:rPr>
          <w:rFonts w:ascii="Calibri" w:eastAsia="Calibri" w:hAnsi="Calibri" w:cs="Calibri"/>
          <w:sz w:val="24"/>
          <w:szCs w:val="24"/>
        </w:rPr>
      </w:pPr>
    </w:p>
    <w:p w:rsidR="007F7882" w:rsidRPr="007F7882" w:rsidRDefault="007F7882" w:rsidP="007F7882">
      <w:pPr>
        <w:rPr>
          <w:rFonts w:ascii="Calibri" w:eastAsia="Calibri" w:hAnsi="Calibri" w:cs="Calibri"/>
          <w:sz w:val="24"/>
          <w:szCs w:val="24"/>
        </w:rPr>
      </w:pPr>
    </w:p>
    <w:p w:rsidR="007F7882" w:rsidRPr="007F7882" w:rsidRDefault="007F7882" w:rsidP="007F7882">
      <w:pPr>
        <w:rPr>
          <w:rFonts w:ascii="Calibri" w:eastAsia="Calibri" w:hAnsi="Calibri" w:cs="Calibri"/>
          <w:sz w:val="24"/>
          <w:szCs w:val="24"/>
        </w:rPr>
      </w:pPr>
    </w:p>
    <w:p w:rsidR="007F7882" w:rsidRPr="007F7882" w:rsidRDefault="007F7882" w:rsidP="007F7882">
      <w:pPr>
        <w:rPr>
          <w:rFonts w:ascii="Calibri" w:eastAsia="Calibri" w:hAnsi="Calibri" w:cs="Calibri"/>
          <w:sz w:val="24"/>
          <w:szCs w:val="24"/>
        </w:rPr>
      </w:pPr>
    </w:p>
    <w:p w:rsidR="007F7882" w:rsidRPr="007F7882" w:rsidRDefault="007F7882" w:rsidP="007F7882">
      <w:pPr>
        <w:rPr>
          <w:rFonts w:ascii="Calibri" w:eastAsia="Calibri" w:hAnsi="Calibri" w:cs="Calibri"/>
          <w:sz w:val="24"/>
          <w:szCs w:val="24"/>
        </w:rPr>
      </w:pPr>
    </w:p>
    <w:p w:rsidR="007F7882" w:rsidRPr="007F7882" w:rsidRDefault="007F7882" w:rsidP="007F7882">
      <w:pPr>
        <w:rPr>
          <w:rFonts w:ascii="Calibri" w:eastAsia="Calibri" w:hAnsi="Calibri" w:cs="Calibri"/>
          <w:sz w:val="24"/>
          <w:szCs w:val="24"/>
        </w:rPr>
      </w:pPr>
    </w:p>
    <w:p w:rsidR="007F7882" w:rsidRPr="007F7882" w:rsidRDefault="007F7882" w:rsidP="007F7882">
      <w:pPr>
        <w:rPr>
          <w:rFonts w:ascii="Calibri" w:eastAsia="Calibri" w:hAnsi="Calibri" w:cs="Calibri"/>
          <w:sz w:val="24"/>
          <w:szCs w:val="24"/>
        </w:rPr>
      </w:pPr>
    </w:p>
    <w:p w:rsidR="007F7882" w:rsidRPr="007F7882" w:rsidRDefault="007F7882" w:rsidP="007F7882">
      <w:pPr>
        <w:rPr>
          <w:rFonts w:ascii="Calibri" w:eastAsia="Calibri" w:hAnsi="Calibri" w:cs="Calibri"/>
          <w:sz w:val="24"/>
          <w:szCs w:val="24"/>
        </w:rPr>
      </w:pPr>
    </w:p>
    <w:p w:rsidR="007F7882" w:rsidRPr="007F7882" w:rsidRDefault="007F7882" w:rsidP="007F7882">
      <w:pPr>
        <w:rPr>
          <w:rFonts w:ascii="Calibri" w:eastAsia="Calibri" w:hAnsi="Calibri" w:cs="Calibri"/>
          <w:sz w:val="24"/>
          <w:szCs w:val="24"/>
        </w:rPr>
      </w:pPr>
    </w:p>
    <w:p w:rsidR="007F7882" w:rsidRPr="007F7882" w:rsidRDefault="007F7882" w:rsidP="007F7882">
      <w:pPr>
        <w:rPr>
          <w:rFonts w:ascii="Calibri" w:eastAsia="Calibri" w:hAnsi="Calibri" w:cs="Calibri"/>
          <w:sz w:val="24"/>
          <w:szCs w:val="24"/>
        </w:rPr>
      </w:pPr>
    </w:p>
    <w:p w:rsidR="007F7882" w:rsidRPr="007F7882" w:rsidRDefault="007F7882" w:rsidP="007F7882">
      <w:pPr>
        <w:rPr>
          <w:rFonts w:ascii="Calibri" w:eastAsia="Calibri" w:hAnsi="Calibri" w:cs="Calibri"/>
          <w:sz w:val="24"/>
          <w:szCs w:val="24"/>
        </w:rPr>
      </w:pPr>
    </w:p>
    <w:p w:rsidR="007F7882" w:rsidRDefault="007F7882" w:rsidP="007F7882">
      <w:pPr>
        <w:rPr>
          <w:rFonts w:ascii="Calibri" w:eastAsia="Calibri" w:hAnsi="Calibri" w:cs="Calibri"/>
          <w:sz w:val="24"/>
          <w:szCs w:val="24"/>
        </w:rPr>
      </w:pPr>
    </w:p>
    <w:p w:rsidR="007F7882" w:rsidRDefault="007F7882" w:rsidP="007F7882">
      <w:pPr>
        <w:rPr>
          <w:rFonts w:ascii="Calibri" w:eastAsia="Calibri" w:hAnsi="Calibri" w:cs="Calibri"/>
          <w:sz w:val="24"/>
          <w:szCs w:val="24"/>
        </w:rPr>
      </w:pPr>
    </w:p>
    <w:p w:rsidR="000514D4" w:rsidRDefault="000514D4">
      <w:pPr>
        <w:spacing w:line="200" w:lineRule="exact"/>
      </w:pPr>
    </w:p>
    <w:p w:rsidR="000514D4" w:rsidRDefault="000514D4">
      <w:pPr>
        <w:spacing w:before="4" w:line="220" w:lineRule="exact"/>
        <w:rPr>
          <w:sz w:val="22"/>
          <w:szCs w:val="22"/>
        </w:rPr>
      </w:pPr>
    </w:p>
    <w:p w:rsidR="000514D4" w:rsidRDefault="0010268A">
      <w:pPr>
        <w:spacing w:before="15"/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2.4       </w:t>
      </w:r>
      <w:r>
        <w:rPr>
          <w:rFonts w:ascii="Calibri" w:eastAsia="Calibri" w:hAnsi="Calibri" w:cs="Calibri"/>
          <w:b/>
          <w:spacing w:val="3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ad</w:t>
      </w:r>
      <w:r>
        <w:rPr>
          <w:rFonts w:ascii="Calibri" w:eastAsia="Calibri" w:hAnsi="Calibri" w:cs="Calibri"/>
          <w:b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om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b</w:t>
      </w:r>
      <w:r>
        <w:rPr>
          <w:rFonts w:ascii="Calibri" w:eastAsia="Calibri" w:hAnsi="Calibri" w:cs="Calibri"/>
          <w:b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n</w:t>
      </w:r>
      <w:r>
        <w:rPr>
          <w:rFonts w:ascii="Calibri" w:eastAsia="Calibri" w:hAnsi="Calibri" w:cs="Calibri"/>
          <w:b/>
          <w:sz w:val="22"/>
          <w:szCs w:val="22"/>
        </w:rPr>
        <w:t>at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ons</w:t>
      </w:r>
    </w:p>
    <w:p w:rsidR="000514D4" w:rsidRDefault="000514D4">
      <w:pPr>
        <w:spacing w:before="9" w:line="260" w:lineRule="exact"/>
        <w:rPr>
          <w:sz w:val="26"/>
          <w:szCs w:val="26"/>
        </w:rPr>
      </w:pPr>
    </w:p>
    <w:p w:rsidR="000514D4" w:rsidRDefault="0010268A">
      <w:pPr>
        <w:ind w:left="952" w:right="6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Members/e</w:t>
      </w:r>
      <w:r>
        <w:rPr>
          <w:rFonts w:ascii="Calibri" w:eastAsia="Calibri" w:hAnsi="Calibri" w:cs="Calibri"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ements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buildings/structures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ll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their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upports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fixing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points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 be designed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 the following load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combinations:</w:t>
      </w:r>
    </w:p>
    <w:p w:rsidR="000514D4" w:rsidRDefault="000514D4">
      <w:pPr>
        <w:spacing w:before="17" w:line="260" w:lineRule="exact"/>
        <w:rPr>
          <w:sz w:val="26"/>
          <w:szCs w:val="26"/>
        </w:rPr>
      </w:pPr>
    </w:p>
    <w:tbl>
      <w:tblPr>
        <w:tblW w:w="0" w:type="auto"/>
        <w:tblInd w:w="18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6"/>
        <w:gridCol w:w="1152"/>
        <w:gridCol w:w="1152"/>
        <w:gridCol w:w="1152"/>
      </w:tblGrid>
      <w:tr w:rsidR="000514D4">
        <w:trPr>
          <w:trHeight w:hRule="exact" w:val="316"/>
        </w:trPr>
        <w:tc>
          <w:tcPr>
            <w:tcW w:w="2866" w:type="dxa"/>
            <w:tcBorders>
              <w:top w:val="single" w:sz="7" w:space="0" w:color="000000"/>
              <w:left w:val="single" w:sz="35" w:space="0" w:color="E6E6E6"/>
              <w:bottom w:val="single" w:sz="7" w:space="0" w:color="000000"/>
              <w:right w:val="single" w:sz="7" w:space="0" w:color="000000"/>
            </w:tcBorders>
            <w:shd w:val="clear" w:color="auto" w:fill="E6E6E6"/>
          </w:tcPr>
          <w:p w:rsidR="000514D4" w:rsidRDefault="0010268A">
            <w:pPr>
              <w:spacing w:before="14" w:line="280" w:lineRule="exact"/>
              <w:ind w:left="39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Load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Combinations</w:t>
            </w:r>
          </w:p>
        </w:tc>
        <w:tc>
          <w:tcPr>
            <w:tcW w:w="11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6E6"/>
          </w:tcPr>
          <w:p w:rsidR="000514D4" w:rsidRDefault="0010268A">
            <w:pPr>
              <w:spacing w:before="14" w:line="280" w:lineRule="exact"/>
              <w:ind w:left="25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Dead</w:t>
            </w:r>
          </w:p>
        </w:tc>
        <w:tc>
          <w:tcPr>
            <w:tcW w:w="11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6E6"/>
          </w:tcPr>
          <w:p w:rsidR="000514D4" w:rsidRDefault="0010268A">
            <w:pPr>
              <w:spacing w:before="14" w:line="280" w:lineRule="exact"/>
              <w:ind w:left="3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Live</w:t>
            </w:r>
          </w:p>
        </w:tc>
        <w:tc>
          <w:tcPr>
            <w:tcW w:w="11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35" w:space="0" w:color="E6E6E6"/>
            </w:tcBorders>
            <w:shd w:val="clear" w:color="auto" w:fill="E6E6E6"/>
          </w:tcPr>
          <w:p w:rsidR="000514D4" w:rsidRDefault="0010268A">
            <w:pPr>
              <w:spacing w:before="14" w:line="280" w:lineRule="exact"/>
              <w:ind w:left="25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Wind</w:t>
            </w:r>
          </w:p>
        </w:tc>
      </w:tr>
      <w:tr w:rsidR="000514D4">
        <w:trPr>
          <w:trHeight w:hRule="exact" w:val="314"/>
        </w:trPr>
        <w:tc>
          <w:tcPr>
            <w:tcW w:w="2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before="5" w:line="280" w:lineRule="exact"/>
              <w:ind w:left="1148" w:right="1257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D+L</w:t>
            </w:r>
          </w:p>
        </w:tc>
        <w:tc>
          <w:tcPr>
            <w:tcW w:w="11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before="5" w:line="280" w:lineRule="exact"/>
              <w:ind w:left="413" w:right="52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X</w:t>
            </w:r>
          </w:p>
        </w:tc>
        <w:tc>
          <w:tcPr>
            <w:tcW w:w="11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before="5" w:line="280" w:lineRule="exact"/>
              <w:ind w:left="413" w:right="52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X</w:t>
            </w:r>
          </w:p>
        </w:tc>
        <w:tc>
          <w:tcPr>
            <w:tcW w:w="11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0514D4"/>
        </w:tc>
      </w:tr>
      <w:tr w:rsidR="000514D4">
        <w:trPr>
          <w:trHeight w:hRule="exact" w:val="308"/>
        </w:trPr>
        <w:tc>
          <w:tcPr>
            <w:tcW w:w="2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line="280" w:lineRule="exact"/>
              <w:ind w:left="982" w:right="108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D+L+W</w:t>
            </w:r>
          </w:p>
        </w:tc>
        <w:tc>
          <w:tcPr>
            <w:tcW w:w="11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line="280" w:lineRule="exact"/>
              <w:ind w:left="413" w:right="52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X</w:t>
            </w:r>
          </w:p>
        </w:tc>
        <w:tc>
          <w:tcPr>
            <w:tcW w:w="11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line="280" w:lineRule="exact"/>
              <w:ind w:left="413" w:right="52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X</w:t>
            </w:r>
          </w:p>
        </w:tc>
        <w:tc>
          <w:tcPr>
            <w:tcW w:w="11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line="280" w:lineRule="exact"/>
              <w:ind w:left="413" w:right="52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X</w:t>
            </w:r>
          </w:p>
        </w:tc>
      </w:tr>
      <w:tr w:rsidR="000514D4">
        <w:trPr>
          <w:trHeight w:hRule="exact" w:val="324"/>
        </w:trPr>
        <w:tc>
          <w:tcPr>
            <w:tcW w:w="2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line="280" w:lineRule="exact"/>
              <w:ind w:left="1091" w:right="120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D+W</w:t>
            </w:r>
          </w:p>
        </w:tc>
        <w:tc>
          <w:tcPr>
            <w:tcW w:w="11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line="280" w:lineRule="exact"/>
              <w:ind w:left="413" w:right="52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X</w:t>
            </w:r>
          </w:p>
        </w:tc>
        <w:tc>
          <w:tcPr>
            <w:tcW w:w="11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0514D4"/>
        </w:tc>
        <w:tc>
          <w:tcPr>
            <w:tcW w:w="11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line="280" w:lineRule="exact"/>
              <w:ind w:left="413" w:right="52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X</w:t>
            </w:r>
          </w:p>
        </w:tc>
      </w:tr>
    </w:tbl>
    <w:p w:rsidR="000514D4" w:rsidRDefault="000514D4">
      <w:pPr>
        <w:spacing w:before="14" w:line="220" w:lineRule="exact"/>
        <w:rPr>
          <w:sz w:val="22"/>
          <w:szCs w:val="22"/>
        </w:rPr>
      </w:pPr>
    </w:p>
    <w:p w:rsidR="000514D4" w:rsidRDefault="0010268A">
      <w:pPr>
        <w:spacing w:before="26"/>
        <w:ind w:left="952" w:right="6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Where</w:t>
      </w:r>
      <w:r>
        <w:rPr>
          <w:rFonts w:ascii="Calibri" w:eastAsia="Calibri" w:hAnsi="Calibri" w:cs="Calibri"/>
          <w:spacing w:val="5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"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"</w:t>
      </w:r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53"/>
          <w:sz w:val="24"/>
          <w:szCs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  <w:szCs w:val="24"/>
        </w:rPr>
        <w:t>the  dead</w:t>
      </w:r>
      <w:proofErr w:type="gramEnd"/>
      <w:r>
        <w:rPr>
          <w:rFonts w:ascii="Calibri" w:eastAsia="Calibri" w:hAnsi="Calibri" w:cs="Calibri"/>
          <w:spacing w:val="5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load,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"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"</w:t>
      </w:r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5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5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Live</w:t>
      </w:r>
      <w:r>
        <w:rPr>
          <w:rFonts w:ascii="Calibri" w:eastAsia="Calibri" w:hAnsi="Calibri" w:cs="Calibri"/>
          <w:spacing w:val="5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Load,</w:t>
      </w:r>
      <w:r>
        <w:rPr>
          <w:rFonts w:ascii="Calibri" w:eastAsia="Calibri" w:hAnsi="Calibri" w:cs="Calibri"/>
          <w:spacing w:val="5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and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"</w:t>
      </w:r>
      <w:r>
        <w:rPr>
          <w:rFonts w:ascii="Calibri" w:eastAsia="Calibri" w:hAnsi="Calibri" w:cs="Calibri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"</w:t>
      </w:r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5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5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wind</w:t>
      </w:r>
      <w:r>
        <w:rPr>
          <w:rFonts w:ascii="Calibri" w:eastAsia="Calibri" w:hAnsi="Calibri" w:cs="Calibri"/>
          <w:spacing w:val="5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load.  </w:t>
      </w:r>
      <w:r>
        <w:rPr>
          <w:rFonts w:ascii="Calibri" w:eastAsia="Calibri" w:hAnsi="Calibri" w:cs="Calibri"/>
          <w:spacing w:val="5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Where appropriate, load(s)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du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earth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pressure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and/or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water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pre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sure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should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inclu</w:t>
      </w:r>
      <w:r>
        <w:rPr>
          <w:rFonts w:ascii="Calibri" w:eastAsia="Calibri" w:hAnsi="Calibri" w:cs="Calibri"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 load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combination(s).</w:t>
      </w:r>
    </w:p>
    <w:p w:rsidR="000514D4" w:rsidRDefault="000514D4">
      <w:pPr>
        <w:spacing w:before="16" w:line="220" w:lineRule="exact"/>
        <w:rPr>
          <w:sz w:val="22"/>
          <w:szCs w:val="22"/>
        </w:rPr>
      </w:pPr>
    </w:p>
    <w:p w:rsidR="000514D4" w:rsidRDefault="0010268A">
      <w:pPr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3.0       </w:t>
      </w:r>
      <w:r>
        <w:rPr>
          <w:rFonts w:ascii="Calibri" w:eastAsia="Calibri" w:hAnsi="Calibri" w:cs="Calibri"/>
          <w:b/>
          <w:spacing w:val="3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Struc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b/>
          <w:sz w:val="22"/>
          <w:szCs w:val="22"/>
        </w:rPr>
        <w:t>ural</w:t>
      </w:r>
      <w:r>
        <w:rPr>
          <w:rFonts w:ascii="Calibri" w:eastAsia="Calibri" w:hAnsi="Calibri" w:cs="Calibri"/>
          <w:b/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sign</w:t>
      </w:r>
    </w:p>
    <w:p w:rsidR="000514D4" w:rsidRDefault="000514D4">
      <w:pPr>
        <w:spacing w:before="2" w:line="160" w:lineRule="exact"/>
        <w:rPr>
          <w:sz w:val="17"/>
          <w:szCs w:val="17"/>
        </w:rPr>
      </w:pPr>
    </w:p>
    <w:p w:rsidR="000514D4" w:rsidRDefault="0010268A">
      <w:pPr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3.1       </w:t>
      </w:r>
      <w:r>
        <w:rPr>
          <w:rFonts w:ascii="Calibri" w:eastAsia="Calibri" w:hAnsi="Calibri" w:cs="Calibri"/>
          <w:b/>
          <w:spacing w:val="3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Reinforced</w:t>
      </w:r>
      <w:r>
        <w:rPr>
          <w:rFonts w:ascii="Calibri" w:eastAsia="Calibri" w:hAnsi="Calibri" w:cs="Calibri"/>
          <w:b/>
          <w:spacing w:val="-1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oncr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te</w:t>
      </w:r>
    </w:p>
    <w:p w:rsidR="000514D4" w:rsidRDefault="000514D4">
      <w:pPr>
        <w:spacing w:before="2" w:line="160" w:lineRule="exact"/>
        <w:rPr>
          <w:sz w:val="17"/>
          <w:szCs w:val="17"/>
        </w:rPr>
      </w:pPr>
    </w:p>
    <w:p w:rsidR="000514D4" w:rsidRDefault="0010268A">
      <w:pPr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3.1.1    </w:t>
      </w:r>
      <w:r>
        <w:rPr>
          <w:rFonts w:ascii="Calibri" w:eastAsia="Calibri" w:hAnsi="Calibri" w:cs="Calibri"/>
          <w:b/>
          <w:spacing w:val="1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General</w:t>
      </w:r>
    </w:p>
    <w:p w:rsidR="000514D4" w:rsidRDefault="000514D4">
      <w:pPr>
        <w:spacing w:before="3" w:line="180" w:lineRule="exact"/>
        <w:rPr>
          <w:sz w:val="18"/>
          <w:szCs w:val="18"/>
        </w:rPr>
      </w:pPr>
    </w:p>
    <w:p w:rsidR="000514D4" w:rsidRDefault="0010268A">
      <w:pPr>
        <w:ind w:left="952" w:right="6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Design 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and 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detailing 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structural 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concre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 xml:space="preserve">hall 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be 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in 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accordance 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with 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BS 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811</w:t>
      </w:r>
      <w:r>
        <w:rPr>
          <w:rFonts w:ascii="Calibri" w:eastAsia="Calibri" w:hAnsi="Calibri" w:cs="Calibri"/>
          <w:sz w:val="24"/>
          <w:szCs w:val="24"/>
        </w:rPr>
        <w:t xml:space="preserve">0 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and</w:t>
      </w:r>
    </w:p>
    <w:p w:rsidR="000514D4" w:rsidRDefault="0010268A">
      <w:pPr>
        <w:spacing w:line="260" w:lineRule="exact"/>
        <w:ind w:left="952" w:right="816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BS8007.</w:t>
      </w:r>
    </w:p>
    <w:p w:rsidR="000514D4" w:rsidRDefault="000514D4">
      <w:pPr>
        <w:spacing w:before="7" w:line="240" w:lineRule="exact"/>
        <w:rPr>
          <w:sz w:val="24"/>
          <w:szCs w:val="24"/>
        </w:rPr>
      </w:pPr>
    </w:p>
    <w:p w:rsidR="000514D4" w:rsidRDefault="0010268A">
      <w:pPr>
        <w:spacing w:line="260" w:lineRule="exact"/>
        <w:ind w:left="952" w:right="6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Earth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ain</w:t>
      </w:r>
      <w:r>
        <w:rPr>
          <w:rFonts w:ascii="Calibri" w:eastAsia="Calibri" w:hAnsi="Calibri" w:cs="Calibri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structures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designed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resist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raking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active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rth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pressure based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soil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parame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rs given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Soil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Investigation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report. 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ssive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soil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essure neglect 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 first 300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from the finished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grade </w:t>
      </w:r>
      <w:r>
        <w:rPr>
          <w:rFonts w:ascii="Calibri" w:eastAsia="Calibri" w:hAnsi="Calibri" w:cs="Calibri"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 in the calculations.</w:t>
      </w:r>
    </w:p>
    <w:p w:rsidR="000514D4" w:rsidRDefault="000514D4">
      <w:pPr>
        <w:spacing w:before="5" w:line="260" w:lineRule="exact"/>
        <w:rPr>
          <w:sz w:val="26"/>
          <w:szCs w:val="26"/>
        </w:rPr>
      </w:pPr>
    </w:p>
    <w:p w:rsidR="000514D4" w:rsidRDefault="0010268A">
      <w:pPr>
        <w:spacing w:line="212" w:lineRule="auto"/>
        <w:ind w:left="952" w:right="6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underground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struc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ures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statically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chec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flotation.   In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case</w:t>
      </w:r>
      <w:r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pits, basins,</w:t>
      </w:r>
      <w:r>
        <w:rPr>
          <w:rFonts w:ascii="Calibri" w:eastAsia="Calibri" w:hAnsi="Calibri" w:cs="Calibri"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manholes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other</w:t>
      </w:r>
      <w:r>
        <w:rPr>
          <w:rFonts w:ascii="Calibri" w:eastAsia="Calibri" w:hAnsi="Calibri" w:cs="Calibri"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soil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bearing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structures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factor</w:t>
      </w:r>
      <w:r>
        <w:rPr>
          <w:rFonts w:ascii="Calibri" w:eastAsia="Calibri" w:hAnsi="Calibri" w:cs="Calibri"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safety</w:t>
      </w:r>
      <w:r>
        <w:rPr>
          <w:rFonts w:ascii="Calibri" w:eastAsia="Calibri" w:hAnsi="Calibri" w:cs="Calibri"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against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flotation shall be </w:t>
      </w:r>
      <w:r>
        <w:rPr>
          <w:rFonts w:ascii="Calibri" w:eastAsia="Calibri" w:hAnsi="Calibri" w:cs="Calibri"/>
          <w:spacing w:val="-1"/>
          <w:sz w:val="24"/>
          <w:szCs w:val="24"/>
        </w:rPr>
        <w:t>1.</w:t>
      </w:r>
      <w:r>
        <w:rPr>
          <w:rFonts w:ascii="Calibri" w:eastAsia="Calibri" w:hAnsi="Calibri" w:cs="Calibri"/>
          <w:sz w:val="24"/>
          <w:szCs w:val="24"/>
        </w:rPr>
        <w:t>1 for the empty/construction condition.</w:t>
      </w:r>
    </w:p>
    <w:p w:rsidR="000514D4" w:rsidRDefault="000514D4">
      <w:pPr>
        <w:spacing w:before="15" w:line="220" w:lineRule="exact"/>
        <w:rPr>
          <w:sz w:val="22"/>
          <w:szCs w:val="22"/>
        </w:rPr>
      </w:pPr>
    </w:p>
    <w:p w:rsidR="000514D4" w:rsidRDefault="0010268A" w:rsidP="007F7882">
      <w:pPr>
        <w:ind w:left="952" w:right="6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thickness</w:t>
      </w:r>
      <w:r>
        <w:rPr>
          <w:rFonts w:ascii="Calibri" w:eastAsia="Calibri" w:hAnsi="Calibri" w:cs="Calibri"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blinding</w:t>
      </w:r>
      <w:r>
        <w:rPr>
          <w:rFonts w:ascii="Calibri" w:eastAsia="Calibri" w:hAnsi="Calibri" w:cs="Calibri"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layer</w:t>
      </w:r>
      <w:r>
        <w:rPr>
          <w:rFonts w:ascii="Calibri" w:eastAsia="Calibri" w:hAnsi="Calibri" w:cs="Calibri"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75mm</w:t>
      </w:r>
      <w:r>
        <w:rPr>
          <w:rFonts w:ascii="Calibri" w:eastAsia="Calibri" w:hAnsi="Calibri" w:cs="Calibri"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minim</w:t>
      </w:r>
      <w:r>
        <w:rPr>
          <w:rFonts w:ascii="Calibri" w:eastAsia="Calibri" w:hAnsi="Calibri" w:cs="Calibri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m.</w:t>
      </w:r>
      <w:r>
        <w:rPr>
          <w:rFonts w:ascii="Calibri" w:eastAsia="Calibri" w:hAnsi="Calibri" w:cs="Calibri"/>
          <w:spacing w:val="36"/>
          <w:sz w:val="24"/>
          <w:szCs w:val="24"/>
        </w:rPr>
        <w:t xml:space="preserve"> </w:t>
      </w:r>
    </w:p>
    <w:p w:rsidR="000514D4" w:rsidRDefault="000514D4">
      <w:pPr>
        <w:spacing w:before="14" w:line="240" w:lineRule="exact"/>
        <w:rPr>
          <w:sz w:val="24"/>
          <w:szCs w:val="24"/>
        </w:rPr>
      </w:pPr>
    </w:p>
    <w:p w:rsidR="000514D4" w:rsidRDefault="0010268A">
      <w:pPr>
        <w:spacing w:line="212" w:lineRule="auto"/>
        <w:ind w:left="952" w:right="6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Types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loads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load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combinations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</w:t>
      </w:r>
      <w:r>
        <w:rPr>
          <w:rFonts w:ascii="Calibri" w:eastAsia="Calibri" w:hAnsi="Calibri" w:cs="Calibri"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considered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per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section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2.4.   Load factors shall be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applied as per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S 8110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 BS 8007 to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obtain 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most unfavorable conditions.</w:t>
      </w:r>
    </w:p>
    <w:p w:rsidR="000514D4" w:rsidRDefault="000514D4">
      <w:pPr>
        <w:spacing w:before="14" w:line="240" w:lineRule="exact"/>
        <w:rPr>
          <w:sz w:val="24"/>
          <w:szCs w:val="24"/>
        </w:rPr>
      </w:pPr>
    </w:p>
    <w:p w:rsidR="000514D4" w:rsidRDefault="0010268A">
      <w:pPr>
        <w:spacing w:line="260" w:lineRule="exact"/>
        <w:ind w:left="952" w:right="6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pedestals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vertical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forcing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closed by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comp</w:t>
      </w:r>
      <w:r>
        <w:rPr>
          <w:rFonts w:ascii="Calibri" w:eastAsia="Calibri" w:hAnsi="Calibri" w:cs="Calibri"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circumferential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ties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eeting 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size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spacing requirements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 BS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8110 for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tie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re</w:t>
      </w:r>
      <w:r>
        <w:rPr>
          <w:rFonts w:ascii="Calibri" w:eastAsia="Calibri" w:hAnsi="Calibri" w:cs="Calibri"/>
          <w:sz w:val="24"/>
          <w:szCs w:val="24"/>
        </w:rPr>
        <w:t>inf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rce</w:t>
      </w:r>
      <w:r>
        <w:rPr>
          <w:rFonts w:ascii="Calibri" w:eastAsia="Calibri" w:hAnsi="Calibri" w:cs="Calibri"/>
          <w:spacing w:val="-1"/>
          <w:sz w:val="24"/>
          <w:szCs w:val="24"/>
        </w:rPr>
        <w:t>me</w:t>
      </w:r>
      <w:r>
        <w:rPr>
          <w:rFonts w:ascii="Calibri" w:eastAsia="Calibri" w:hAnsi="Calibri" w:cs="Calibri"/>
          <w:sz w:val="24"/>
          <w:szCs w:val="24"/>
        </w:rPr>
        <w:t>nt for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compression members.</w:t>
      </w:r>
    </w:p>
    <w:p w:rsidR="007F7882" w:rsidRDefault="007F7882">
      <w:pPr>
        <w:spacing w:line="260" w:lineRule="exact"/>
        <w:ind w:left="952" w:right="67"/>
        <w:jc w:val="both"/>
        <w:rPr>
          <w:rFonts w:ascii="Calibri" w:eastAsia="Calibri" w:hAnsi="Calibri" w:cs="Calibri"/>
          <w:sz w:val="24"/>
          <w:szCs w:val="24"/>
        </w:rPr>
      </w:pPr>
    </w:p>
    <w:p w:rsidR="000514D4" w:rsidRDefault="000514D4">
      <w:pPr>
        <w:spacing w:before="7" w:line="220" w:lineRule="exact"/>
        <w:rPr>
          <w:sz w:val="22"/>
          <w:szCs w:val="22"/>
        </w:rPr>
      </w:pPr>
    </w:p>
    <w:p w:rsidR="000514D4" w:rsidRDefault="0010268A">
      <w:pPr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3.1.2    </w:t>
      </w:r>
      <w:r>
        <w:rPr>
          <w:rFonts w:ascii="Calibri" w:eastAsia="Calibri" w:hAnsi="Calibri" w:cs="Calibri"/>
          <w:b/>
          <w:spacing w:val="1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Material</w:t>
      </w:r>
      <w:r>
        <w:rPr>
          <w:rFonts w:ascii="Calibri" w:eastAsia="Calibri" w:hAnsi="Calibri" w:cs="Calibri"/>
          <w:b/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Requirements</w:t>
      </w:r>
    </w:p>
    <w:p w:rsidR="000514D4" w:rsidRDefault="000514D4">
      <w:pPr>
        <w:spacing w:before="2" w:line="160" w:lineRule="exact"/>
        <w:rPr>
          <w:sz w:val="17"/>
          <w:szCs w:val="17"/>
        </w:rPr>
      </w:pPr>
    </w:p>
    <w:p w:rsidR="000514D4" w:rsidRDefault="0010268A">
      <w:pPr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3.1.2.1</w:t>
      </w:r>
      <w:r>
        <w:rPr>
          <w:rFonts w:ascii="Calibri" w:eastAsia="Calibri" w:hAnsi="Calibri" w:cs="Calibri"/>
          <w:b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Ce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b/>
          <w:sz w:val="22"/>
          <w:szCs w:val="22"/>
        </w:rPr>
        <w:t>ent</w:t>
      </w:r>
    </w:p>
    <w:p w:rsidR="000514D4" w:rsidRDefault="000514D4">
      <w:pPr>
        <w:spacing w:before="4" w:line="220" w:lineRule="exact"/>
        <w:rPr>
          <w:sz w:val="22"/>
          <w:szCs w:val="22"/>
        </w:rPr>
      </w:pPr>
    </w:p>
    <w:p w:rsidR="000514D4" w:rsidRDefault="0010268A">
      <w:pPr>
        <w:ind w:left="952" w:right="6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Ce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nt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structural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inforc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concr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te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paving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</w:t>
      </w:r>
      <w:r>
        <w:rPr>
          <w:rFonts w:ascii="Calibri" w:eastAsia="Calibri" w:hAnsi="Calibri" w:cs="Calibri"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ordinary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Portland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Ce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nt</w:t>
      </w:r>
    </w:p>
    <w:p w:rsidR="000514D4" w:rsidRDefault="0010268A" w:rsidP="007F7882">
      <w:pPr>
        <w:spacing w:line="240" w:lineRule="exact"/>
        <w:ind w:left="952" w:right="75"/>
        <w:jc w:val="both"/>
        <w:rPr>
          <w:rFonts w:ascii="Calibri" w:eastAsia="Calibri" w:hAnsi="Calibri" w:cs="Calibri"/>
          <w:spacing w:val="46"/>
          <w:position w:val="1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 xml:space="preserve">(OPC) </w:t>
      </w:r>
      <w:r>
        <w:rPr>
          <w:rFonts w:ascii="Calibri" w:eastAsia="Calibri" w:hAnsi="Calibri" w:cs="Calibri"/>
          <w:spacing w:val="24"/>
          <w:position w:val="1"/>
          <w:sz w:val="24"/>
          <w:szCs w:val="24"/>
        </w:rPr>
        <w:t xml:space="preserve"> </w:t>
      </w:r>
      <w:proofErr w:type="gramStart"/>
      <w:r>
        <w:rPr>
          <w:rFonts w:ascii="Calibri" w:eastAsia="Calibri" w:hAnsi="Calibri" w:cs="Calibri"/>
          <w:position w:val="1"/>
          <w:sz w:val="24"/>
          <w:szCs w:val="24"/>
        </w:rPr>
        <w:t xml:space="preserve">to </w:t>
      </w:r>
      <w:r>
        <w:rPr>
          <w:rFonts w:ascii="Calibri" w:eastAsia="Calibri" w:hAnsi="Calibri" w:cs="Calibri"/>
          <w:spacing w:val="2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proofErr w:type="gramEnd"/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2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12 </w:t>
      </w:r>
      <w:r>
        <w:rPr>
          <w:rFonts w:ascii="Calibri" w:eastAsia="Calibri" w:hAnsi="Calibri" w:cs="Calibri"/>
          <w:spacing w:val="2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r </w:t>
      </w:r>
      <w:r>
        <w:rPr>
          <w:rFonts w:ascii="Calibri" w:eastAsia="Calibri" w:hAnsi="Calibri" w:cs="Calibri"/>
          <w:spacing w:val="2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equivalent.   </w:t>
      </w:r>
      <w:r>
        <w:rPr>
          <w:rFonts w:ascii="Calibri" w:eastAsia="Calibri" w:hAnsi="Calibri" w:cs="Calibri"/>
          <w:spacing w:val="46"/>
          <w:position w:val="1"/>
          <w:sz w:val="24"/>
          <w:szCs w:val="24"/>
        </w:rPr>
        <w:t xml:space="preserve"> </w:t>
      </w:r>
    </w:p>
    <w:p w:rsidR="007F7882" w:rsidRDefault="007F7882" w:rsidP="007F7882">
      <w:pPr>
        <w:spacing w:line="240" w:lineRule="exact"/>
        <w:ind w:left="952" w:right="75"/>
        <w:jc w:val="both"/>
        <w:rPr>
          <w:rFonts w:ascii="Calibri" w:eastAsia="Calibri" w:hAnsi="Calibri" w:cs="Calibri"/>
          <w:sz w:val="22"/>
          <w:szCs w:val="22"/>
        </w:rPr>
      </w:pPr>
    </w:p>
    <w:p w:rsidR="000514D4" w:rsidRDefault="000514D4">
      <w:pPr>
        <w:spacing w:before="6" w:line="180" w:lineRule="exact"/>
        <w:rPr>
          <w:sz w:val="18"/>
          <w:szCs w:val="18"/>
        </w:rPr>
      </w:pPr>
    </w:p>
    <w:p w:rsidR="000514D4" w:rsidRDefault="0010268A">
      <w:pPr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3.1.2.2</w:t>
      </w:r>
      <w:r>
        <w:rPr>
          <w:rFonts w:ascii="Calibri" w:eastAsia="Calibri" w:hAnsi="Calibri" w:cs="Calibri"/>
          <w:b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Con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rete</w:t>
      </w:r>
      <w:r>
        <w:rPr>
          <w:rFonts w:ascii="Calibri" w:eastAsia="Calibri" w:hAnsi="Calibri" w:cs="Calibri"/>
          <w:b/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Grades</w:t>
      </w:r>
    </w:p>
    <w:p w:rsidR="000514D4" w:rsidRDefault="000514D4">
      <w:pPr>
        <w:spacing w:before="13" w:line="220" w:lineRule="exact"/>
        <w:rPr>
          <w:sz w:val="22"/>
          <w:szCs w:val="22"/>
        </w:rPr>
      </w:pPr>
    </w:p>
    <w:p w:rsidR="000514D4" w:rsidRDefault="0010268A">
      <w:pPr>
        <w:ind w:left="952" w:right="3025"/>
        <w:jc w:val="both"/>
        <w:rPr>
          <w:rFonts w:ascii="Calibri" w:eastAsia="Calibri" w:hAnsi="Calibri" w:cs="Calibri"/>
          <w:sz w:val="24"/>
          <w:szCs w:val="24"/>
        </w:rPr>
        <w:sectPr w:rsidR="000514D4">
          <w:headerReference w:type="default" r:id="rId8"/>
          <w:footerReference w:type="default" r:id="rId9"/>
          <w:pgSz w:w="11920" w:h="16840"/>
          <w:pgMar w:top="1000" w:right="1040" w:bottom="280" w:left="920" w:header="746" w:footer="969" w:gutter="0"/>
          <w:cols w:space="720"/>
        </w:sectPr>
      </w:pPr>
      <w:r>
        <w:rPr>
          <w:rFonts w:ascii="Calibri" w:eastAsia="Calibri" w:hAnsi="Calibri" w:cs="Calibri"/>
          <w:sz w:val="24"/>
          <w:szCs w:val="24"/>
        </w:rPr>
        <w:t>Concre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 works shall be designed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using the following grades:</w:t>
      </w:r>
    </w:p>
    <w:p w:rsidR="000514D4" w:rsidRDefault="000514D4">
      <w:pPr>
        <w:spacing w:line="200" w:lineRule="exact"/>
      </w:pPr>
    </w:p>
    <w:p w:rsidR="000514D4" w:rsidRDefault="000514D4">
      <w:pPr>
        <w:spacing w:before="7" w:line="240" w:lineRule="exact"/>
        <w:rPr>
          <w:sz w:val="24"/>
          <w:szCs w:val="24"/>
        </w:rPr>
      </w:pPr>
    </w:p>
    <w:tbl>
      <w:tblPr>
        <w:tblW w:w="0" w:type="auto"/>
        <w:tblInd w:w="5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"/>
        <w:gridCol w:w="2880"/>
      </w:tblGrid>
      <w:tr w:rsidR="007F7882">
        <w:trPr>
          <w:trHeight w:hRule="exact" w:val="543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6E6"/>
          </w:tcPr>
          <w:p w:rsidR="007F7882" w:rsidRDefault="007F7882">
            <w:pPr>
              <w:spacing w:before="13" w:line="260" w:lineRule="exact"/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Grade</w:t>
            </w:r>
          </w:p>
          <w:p w:rsidR="007F7882" w:rsidRDefault="007F7882">
            <w:pPr>
              <w:spacing w:line="240" w:lineRule="exact"/>
              <w:ind w:left="100"/>
              <w:rPr>
                <w:rFonts w:ascii="Calibri" w:eastAsia="Calibri" w:hAnsi="Calibri" w:cs="Calibri"/>
                <w:sz w:val="14"/>
                <w:szCs w:val="14"/>
              </w:rPr>
            </w:pPr>
            <w:r>
              <w:rPr>
                <w:rFonts w:ascii="Calibri" w:eastAsia="Calibri" w:hAnsi="Calibri" w:cs="Calibri"/>
                <w:position w:val="-1"/>
                <w:sz w:val="22"/>
                <w:szCs w:val="22"/>
              </w:rPr>
              <w:t>N/mm</w:t>
            </w:r>
            <w:r>
              <w:rPr>
                <w:rFonts w:ascii="Calibri" w:eastAsia="Calibri" w:hAnsi="Calibri" w:cs="Calibri"/>
                <w:position w:val="9"/>
                <w:sz w:val="14"/>
                <w:szCs w:val="14"/>
              </w:rPr>
              <w:t>2</w:t>
            </w:r>
          </w:p>
        </w:tc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6E6"/>
          </w:tcPr>
          <w:p w:rsidR="007F7882" w:rsidRDefault="007F7882">
            <w:pPr>
              <w:spacing w:before="13"/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Applic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tions</w:t>
            </w:r>
          </w:p>
        </w:tc>
      </w:tr>
      <w:tr w:rsidR="007F7882">
        <w:trPr>
          <w:trHeight w:hRule="exact" w:val="702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7882" w:rsidRDefault="007F7882">
            <w:pPr>
              <w:spacing w:before="86"/>
              <w:ind w:left="384" w:right="384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w w:val="99"/>
                <w:sz w:val="22"/>
                <w:szCs w:val="22"/>
              </w:rPr>
              <w:t>35</w:t>
            </w:r>
          </w:p>
        </w:tc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7882" w:rsidRDefault="007F7882">
            <w:pPr>
              <w:spacing w:before="86"/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Structural</w:t>
            </w:r>
            <w:r>
              <w:rPr>
                <w:rFonts w:ascii="Calibri" w:eastAsia="Calibri" w:hAnsi="Calibri" w:cs="Calibri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ncre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</w:p>
          <w:p w:rsidR="007F7882" w:rsidRDefault="007F7882">
            <w:pPr>
              <w:spacing w:line="240" w:lineRule="exact"/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(Re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nforce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)</w:t>
            </w:r>
          </w:p>
        </w:tc>
      </w:tr>
      <w:tr w:rsidR="007F7882">
        <w:trPr>
          <w:trHeight w:hRule="exact" w:val="696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7882" w:rsidRDefault="007F7882">
            <w:pPr>
              <w:spacing w:before="78"/>
              <w:ind w:left="384" w:right="384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w w:val="99"/>
                <w:sz w:val="22"/>
                <w:szCs w:val="22"/>
              </w:rPr>
              <w:t>25</w:t>
            </w:r>
          </w:p>
        </w:tc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7882" w:rsidRDefault="007F7882">
            <w:pPr>
              <w:spacing w:before="80" w:line="260" w:lineRule="exact"/>
              <w:ind w:left="100" w:right="321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Duct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encasement,</w:t>
            </w:r>
            <w:r>
              <w:rPr>
                <w:rFonts w:ascii="Calibri" w:eastAsia="Calibri" w:hAnsi="Calibri" w:cs="Calibri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backi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g, unreinforc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footings</w:t>
            </w:r>
          </w:p>
        </w:tc>
      </w:tr>
      <w:tr w:rsidR="007F7882">
        <w:trPr>
          <w:trHeight w:hRule="exact" w:val="451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7882" w:rsidRDefault="007F7882">
            <w:pPr>
              <w:spacing w:before="77"/>
              <w:ind w:left="384" w:right="384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w w:val="99"/>
                <w:sz w:val="22"/>
                <w:szCs w:val="22"/>
              </w:rPr>
              <w:t>15</w:t>
            </w:r>
          </w:p>
        </w:tc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F7882" w:rsidRDefault="007F7882">
            <w:pPr>
              <w:spacing w:before="77"/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Blinding</w:t>
            </w:r>
          </w:p>
        </w:tc>
      </w:tr>
    </w:tbl>
    <w:p w:rsidR="000514D4" w:rsidRDefault="000514D4">
      <w:pPr>
        <w:spacing w:before="14" w:line="220" w:lineRule="exact"/>
        <w:rPr>
          <w:sz w:val="22"/>
          <w:szCs w:val="22"/>
        </w:rPr>
      </w:pPr>
    </w:p>
    <w:p w:rsidR="007F7882" w:rsidRDefault="007F7882" w:rsidP="007F7882">
      <w:pPr>
        <w:ind w:left="952" w:right="3025"/>
        <w:jc w:val="both"/>
        <w:rPr>
          <w:sz w:val="22"/>
          <w:szCs w:val="22"/>
        </w:rPr>
      </w:pPr>
      <w:r>
        <w:rPr>
          <w:rFonts w:ascii="Calibri" w:eastAsia="Calibri" w:hAnsi="Calibri" w:cs="Calibri"/>
          <w:sz w:val="24"/>
          <w:szCs w:val="24"/>
        </w:rPr>
        <w:t>A trial mix shall be conducted and approved by the Employer/Engineer before commencing any concrete works</w:t>
      </w:r>
    </w:p>
    <w:p w:rsidR="007F7882" w:rsidRDefault="007F7882">
      <w:pPr>
        <w:spacing w:before="14" w:line="220" w:lineRule="exact"/>
        <w:rPr>
          <w:sz w:val="22"/>
          <w:szCs w:val="22"/>
        </w:rPr>
      </w:pPr>
    </w:p>
    <w:p w:rsidR="000514D4" w:rsidRDefault="0010268A">
      <w:pPr>
        <w:spacing w:before="15"/>
        <w:ind w:left="952" w:right="6693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3.1.2.3</w:t>
      </w:r>
      <w:r>
        <w:rPr>
          <w:rFonts w:ascii="Calibri" w:eastAsia="Calibri" w:hAnsi="Calibri" w:cs="Calibri"/>
          <w:b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Rein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f</w:t>
      </w:r>
      <w:r>
        <w:rPr>
          <w:rFonts w:ascii="Calibri" w:eastAsia="Calibri" w:hAnsi="Calibri" w:cs="Calibri"/>
          <w:b/>
          <w:sz w:val="22"/>
          <w:szCs w:val="22"/>
        </w:rPr>
        <w:t>orcing</w:t>
      </w:r>
      <w:r>
        <w:rPr>
          <w:rFonts w:ascii="Calibri" w:eastAsia="Calibri" w:hAnsi="Calibri" w:cs="Calibri"/>
          <w:b/>
          <w:spacing w:val="-1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Steel</w:t>
      </w:r>
    </w:p>
    <w:p w:rsidR="000514D4" w:rsidRDefault="000514D4">
      <w:pPr>
        <w:spacing w:before="14" w:line="240" w:lineRule="exact"/>
        <w:rPr>
          <w:sz w:val="24"/>
          <w:szCs w:val="24"/>
        </w:rPr>
      </w:pPr>
    </w:p>
    <w:p w:rsidR="000514D4" w:rsidRDefault="0010268A">
      <w:pPr>
        <w:spacing w:line="260" w:lineRule="exact"/>
        <w:ind w:left="952" w:right="67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Reinforcing steel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bars shall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uncoated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high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yield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deformed bars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characteristic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strength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 4</w:t>
      </w:r>
      <w:r w:rsidR="007F7882">
        <w:rPr>
          <w:rFonts w:ascii="Calibri" w:eastAsia="Calibri" w:hAnsi="Calibri" w:cs="Calibri"/>
          <w:sz w:val="24"/>
          <w:szCs w:val="24"/>
        </w:rPr>
        <w:t>60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N/</w:t>
      </w:r>
      <w:r>
        <w:rPr>
          <w:rFonts w:ascii="Calibri" w:eastAsia="Calibri" w:hAnsi="Calibri" w:cs="Calibri"/>
          <w:spacing w:val="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m²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BS 4449,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 equal</w:t>
      </w:r>
    </w:p>
    <w:p w:rsidR="000514D4" w:rsidRDefault="000514D4">
      <w:pPr>
        <w:spacing w:before="13" w:line="280" w:lineRule="exact"/>
        <w:rPr>
          <w:sz w:val="28"/>
          <w:szCs w:val="28"/>
        </w:rPr>
      </w:pPr>
    </w:p>
    <w:p w:rsidR="000514D4" w:rsidRDefault="0010268A">
      <w:pPr>
        <w:ind w:left="952" w:right="67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Uncoated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mild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steel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plain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bars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with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charac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rist</w:t>
      </w:r>
      <w:r>
        <w:rPr>
          <w:rFonts w:ascii="Calibri" w:eastAsia="Calibri" w:hAnsi="Calibri" w:cs="Calibri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c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strength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250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N/m</w:t>
      </w:r>
      <w:r>
        <w:rPr>
          <w:rFonts w:ascii="Calibri" w:eastAsia="Calibri" w:hAnsi="Calibri" w:cs="Calibri"/>
          <w:spacing w:val="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²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BS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4449,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or </w:t>
      </w:r>
      <w:r>
        <w:rPr>
          <w:rFonts w:ascii="Calibri" w:eastAsia="Calibri" w:hAnsi="Calibri" w:cs="Calibri"/>
          <w:sz w:val="24"/>
          <w:szCs w:val="24"/>
        </w:rPr>
        <w:t>equal</w:t>
      </w:r>
    </w:p>
    <w:p w:rsidR="000514D4" w:rsidRDefault="000514D4">
      <w:pPr>
        <w:spacing w:before="14" w:line="280" w:lineRule="exact"/>
        <w:rPr>
          <w:sz w:val="28"/>
          <w:szCs w:val="28"/>
        </w:rPr>
      </w:pPr>
    </w:p>
    <w:p w:rsidR="000514D4" w:rsidRDefault="0010268A">
      <w:pPr>
        <w:ind w:left="952" w:right="67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Steel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ire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fabric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charac</w:t>
      </w:r>
      <w:r>
        <w:rPr>
          <w:rFonts w:ascii="Calibri" w:eastAsia="Calibri" w:hAnsi="Calibri" w:cs="Calibri"/>
          <w:spacing w:val="-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ristic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strength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485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N/</w:t>
      </w:r>
      <w:r>
        <w:rPr>
          <w:rFonts w:ascii="Calibri" w:eastAsia="Calibri" w:hAnsi="Calibri" w:cs="Calibri"/>
          <w:spacing w:val="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m²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accordance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with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BS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4483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 equal.</w:t>
      </w:r>
    </w:p>
    <w:p w:rsidR="000514D4" w:rsidRDefault="000514D4">
      <w:pPr>
        <w:spacing w:before="13" w:line="280" w:lineRule="exact"/>
        <w:rPr>
          <w:sz w:val="28"/>
          <w:szCs w:val="28"/>
        </w:rPr>
      </w:pPr>
    </w:p>
    <w:p w:rsidR="000514D4" w:rsidRDefault="000514D4">
      <w:pPr>
        <w:spacing w:before="13" w:line="280" w:lineRule="exact"/>
        <w:rPr>
          <w:sz w:val="28"/>
          <w:szCs w:val="28"/>
        </w:rPr>
      </w:pPr>
    </w:p>
    <w:p w:rsidR="000514D4" w:rsidRDefault="0010268A">
      <w:pPr>
        <w:ind w:left="952" w:right="306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All steel bars shall be bent in accordance with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S 4466:1989.</w:t>
      </w:r>
    </w:p>
    <w:p w:rsidR="000514D4" w:rsidRDefault="000514D4">
      <w:pPr>
        <w:spacing w:before="14" w:line="280" w:lineRule="exact"/>
        <w:rPr>
          <w:sz w:val="28"/>
          <w:szCs w:val="28"/>
        </w:rPr>
      </w:pPr>
    </w:p>
    <w:p w:rsidR="000514D4" w:rsidRDefault="0010268A">
      <w:pPr>
        <w:ind w:left="952" w:right="67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Mechan</w:t>
      </w:r>
      <w:r>
        <w:rPr>
          <w:rFonts w:ascii="Calibri" w:eastAsia="Calibri" w:hAnsi="Calibri" w:cs="Calibri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al 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bar 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couplers, 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where 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required, 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shall 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be 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specified 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as 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complying 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with 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 requireme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o</w:t>
      </w:r>
      <w:r>
        <w:rPr>
          <w:rFonts w:ascii="Calibri" w:eastAsia="Calibri" w:hAnsi="Calibri" w:cs="Calibri"/>
          <w:sz w:val="24"/>
          <w:szCs w:val="24"/>
        </w:rPr>
        <w:t>f BS 8110.</w:t>
      </w:r>
    </w:p>
    <w:p w:rsidR="000514D4" w:rsidRDefault="000514D4">
      <w:pPr>
        <w:spacing w:before="13" w:line="280" w:lineRule="exact"/>
        <w:rPr>
          <w:sz w:val="28"/>
          <w:szCs w:val="28"/>
        </w:rPr>
      </w:pPr>
    </w:p>
    <w:p w:rsidR="000514D4" w:rsidRDefault="0010268A">
      <w:pPr>
        <w:ind w:left="952" w:right="68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Reinfor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ent shall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 fixed,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supported and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maintained in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pos</w:t>
      </w:r>
      <w:r>
        <w:rPr>
          <w:rFonts w:ascii="Calibri" w:eastAsia="Calibri" w:hAnsi="Calibri" w:cs="Calibri"/>
          <w:sz w:val="24"/>
          <w:szCs w:val="24"/>
        </w:rPr>
        <w:t>iti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adequate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use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of </w:t>
      </w:r>
      <w:r>
        <w:rPr>
          <w:rFonts w:ascii="Calibri" w:eastAsia="Calibri" w:hAnsi="Calibri" w:cs="Calibri"/>
          <w:sz w:val="24"/>
          <w:szCs w:val="24"/>
        </w:rPr>
        <w:t>chairs, spacers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 tyi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 wire.</w:t>
      </w:r>
    </w:p>
    <w:p w:rsidR="000514D4" w:rsidRDefault="000514D4">
      <w:pPr>
        <w:spacing w:before="8" w:line="260" w:lineRule="exact"/>
        <w:rPr>
          <w:sz w:val="26"/>
          <w:szCs w:val="26"/>
        </w:rPr>
      </w:pPr>
    </w:p>
    <w:p w:rsidR="000514D4" w:rsidRDefault="0010268A">
      <w:pPr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3.1.2.4</w:t>
      </w:r>
      <w:r>
        <w:rPr>
          <w:rFonts w:ascii="Calibri" w:eastAsia="Calibri" w:hAnsi="Calibri" w:cs="Calibri"/>
          <w:b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Con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rete</w:t>
      </w:r>
      <w:r>
        <w:rPr>
          <w:rFonts w:ascii="Calibri" w:eastAsia="Calibri" w:hAnsi="Calibri" w:cs="Calibri"/>
          <w:b/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Cover</w:t>
      </w:r>
    </w:p>
    <w:p w:rsidR="000514D4" w:rsidRDefault="000514D4">
      <w:pPr>
        <w:spacing w:before="9" w:line="260" w:lineRule="exact"/>
        <w:rPr>
          <w:sz w:val="26"/>
          <w:szCs w:val="26"/>
        </w:rPr>
      </w:pPr>
    </w:p>
    <w:p w:rsidR="000514D4" w:rsidRDefault="0010268A">
      <w:pPr>
        <w:ind w:left="952" w:right="100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Concre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 cover is the concre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 thickness to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all </w:t>
      </w:r>
      <w:r>
        <w:rPr>
          <w:rFonts w:ascii="Calibri" w:eastAsia="Calibri" w:hAnsi="Calibri" w:cs="Calibri"/>
          <w:spacing w:val="1"/>
          <w:sz w:val="24"/>
          <w:szCs w:val="24"/>
        </w:rPr>
        <w:t>stee</w:t>
      </w:r>
      <w:r>
        <w:rPr>
          <w:rFonts w:ascii="Calibri" w:eastAsia="Calibri" w:hAnsi="Calibri" w:cs="Calibri"/>
          <w:sz w:val="24"/>
          <w:szCs w:val="24"/>
        </w:rPr>
        <w:t xml:space="preserve">l 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infor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ement including links:</w:t>
      </w:r>
    </w:p>
    <w:p w:rsidR="000514D4" w:rsidRDefault="000514D4">
      <w:pPr>
        <w:spacing w:before="13" w:line="280" w:lineRule="exact"/>
        <w:rPr>
          <w:sz w:val="28"/>
          <w:szCs w:val="28"/>
        </w:rPr>
      </w:pPr>
    </w:p>
    <w:p w:rsidR="000514D4" w:rsidRDefault="0010268A">
      <w:pPr>
        <w:ind w:left="952" w:right="128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1)  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 all conc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te (with protection) in contact with soil cover shall be 70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mm.</w:t>
      </w:r>
    </w:p>
    <w:p w:rsidR="000514D4" w:rsidRDefault="000514D4">
      <w:pPr>
        <w:spacing w:before="13" w:line="280" w:lineRule="exact"/>
        <w:rPr>
          <w:sz w:val="28"/>
          <w:szCs w:val="28"/>
        </w:rPr>
      </w:pPr>
    </w:p>
    <w:p w:rsidR="000514D4" w:rsidRDefault="0010268A">
      <w:pPr>
        <w:ind w:left="952" w:right="133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2)  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 all above grade co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 expo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 to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weathering cover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 be 50 mm.</w:t>
      </w:r>
    </w:p>
    <w:p w:rsidR="000514D4" w:rsidRDefault="000514D4">
      <w:pPr>
        <w:spacing w:before="14" w:line="280" w:lineRule="exact"/>
        <w:rPr>
          <w:sz w:val="28"/>
          <w:szCs w:val="28"/>
        </w:rPr>
      </w:pPr>
    </w:p>
    <w:p w:rsidR="000514D4" w:rsidRDefault="0010268A">
      <w:pPr>
        <w:ind w:left="952" w:right="193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3)  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 above g</w:t>
      </w:r>
      <w:r>
        <w:rPr>
          <w:rFonts w:ascii="Calibri" w:eastAsia="Calibri" w:hAnsi="Calibri" w:cs="Calibri"/>
          <w:spacing w:val="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ade conc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 protected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from weathering cover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 be:</w:t>
      </w:r>
    </w:p>
    <w:p w:rsidR="000514D4" w:rsidRDefault="000514D4">
      <w:pPr>
        <w:spacing w:before="5" w:line="100" w:lineRule="exact"/>
        <w:rPr>
          <w:sz w:val="10"/>
          <w:szCs w:val="10"/>
        </w:rPr>
      </w:pPr>
    </w:p>
    <w:p w:rsidR="000514D4" w:rsidRDefault="000514D4">
      <w:pPr>
        <w:spacing w:line="200" w:lineRule="exact"/>
      </w:pPr>
    </w:p>
    <w:p w:rsidR="000514D4" w:rsidRDefault="0010268A">
      <w:pPr>
        <w:ind w:left="1312"/>
        <w:rPr>
          <w:rFonts w:ascii="Calibri" w:eastAsia="Calibri" w:hAnsi="Calibri" w:cs="Calibri"/>
          <w:sz w:val="24"/>
          <w:szCs w:val="24"/>
        </w:rPr>
      </w:pPr>
      <w:r>
        <w:rPr>
          <w:w w:val="131"/>
          <w:sz w:val="24"/>
          <w:szCs w:val="24"/>
        </w:rPr>
        <w:t xml:space="preserve">•  </w:t>
      </w:r>
      <w:r>
        <w:rPr>
          <w:spacing w:val="14"/>
          <w:w w:val="13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Beams and columns: </w:t>
      </w:r>
      <w:r>
        <w:rPr>
          <w:rFonts w:ascii="Calibri" w:eastAsia="Calibri" w:hAnsi="Calibri" w:cs="Calibri"/>
          <w:spacing w:val="41"/>
          <w:sz w:val="24"/>
          <w:szCs w:val="24"/>
        </w:rPr>
        <w:t xml:space="preserve"> </w:t>
      </w:r>
      <w:r w:rsidR="007F7882">
        <w:rPr>
          <w:rFonts w:ascii="Calibri" w:eastAsia="Calibri" w:hAnsi="Calibri" w:cs="Calibri"/>
          <w:sz w:val="24"/>
          <w:szCs w:val="24"/>
        </w:rPr>
        <w:t>40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mm</w:t>
      </w:r>
    </w:p>
    <w:p w:rsidR="000514D4" w:rsidRDefault="0010268A">
      <w:pPr>
        <w:spacing w:before="13"/>
        <w:ind w:left="1312"/>
        <w:rPr>
          <w:rFonts w:ascii="Calibri" w:eastAsia="Calibri" w:hAnsi="Calibri" w:cs="Calibri"/>
          <w:sz w:val="24"/>
          <w:szCs w:val="24"/>
        </w:rPr>
      </w:pPr>
      <w:r>
        <w:rPr>
          <w:w w:val="131"/>
          <w:sz w:val="24"/>
          <w:szCs w:val="24"/>
        </w:rPr>
        <w:t xml:space="preserve">•  </w:t>
      </w:r>
      <w:r>
        <w:rPr>
          <w:spacing w:val="14"/>
          <w:w w:val="13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Slabs and walls     </w:t>
      </w:r>
      <w:r>
        <w:rPr>
          <w:rFonts w:ascii="Calibri" w:eastAsia="Calibri" w:hAnsi="Calibri" w:cs="Calibri"/>
          <w:spacing w:val="5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:   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30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mm</w:t>
      </w:r>
    </w:p>
    <w:p w:rsidR="000514D4" w:rsidRDefault="000514D4">
      <w:pPr>
        <w:spacing w:before="14" w:line="280" w:lineRule="exact"/>
        <w:rPr>
          <w:sz w:val="28"/>
          <w:szCs w:val="28"/>
        </w:rPr>
      </w:pPr>
    </w:p>
    <w:p w:rsidR="000514D4" w:rsidRDefault="0010268A">
      <w:pPr>
        <w:ind w:left="952" w:right="11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4)  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Cover to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bar couplers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 not be less than 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minimum specified for reinforcing bars.</w:t>
      </w:r>
    </w:p>
    <w:p w:rsidR="000514D4" w:rsidRDefault="000514D4">
      <w:pPr>
        <w:spacing w:before="13" w:line="280" w:lineRule="exact"/>
        <w:rPr>
          <w:sz w:val="28"/>
          <w:szCs w:val="28"/>
        </w:rPr>
      </w:pPr>
    </w:p>
    <w:p w:rsidR="000514D4" w:rsidRDefault="0010268A">
      <w:pPr>
        <w:ind w:left="1688" w:right="2679"/>
        <w:jc w:val="center"/>
        <w:rPr>
          <w:rFonts w:ascii="Calibri" w:eastAsia="Calibri" w:hAnsi="Calibri" w:cs="Calibri"/>
          <w:sz w:val="24"/>
          <w:szCs w:val="24"/>
        </w:rPr>
        <w:sectPr w:rsidR="000514D4">
          <w:headerReference w:type="default" r:id="rId10"/>
          <w:footerReference w:type="default" r:id="rId11"/>
          <w:pgSz w:w="11920" w:h="16840"/>
          <w:pgMar w:top="1000" w:right="1040" w:bottom="280" w:left="920" w:header="746" w:footer="969" w:gutter="0"/>
          <w:cols w:space="720"/>
        </w:sectPr>
      </w:pPr>
      <w:r>
        <w:rPr>
          <w:rFonts w:ascii="Calibri" w:eastAsia="Calibri" w:hAnsi="Calibri" w:cs="Calibri"/>
          <w:sz w:val="24"/>
          <w:szCs w:val="24"/>
          <w:u w:val="single" w:color="000000"/>
        </w:rPr>
        <w:t>Note</w:t>
      </w:r>
      <w:r>
        <w:rPr>
          <w:rFonts w:ascii="Calibri" w:eastAsia="Calibri" w:hAnsi="Calibri" w:cs="Calibri"/>
          <w:sz w:val="24"/>
          <w:szCs w:val="24"/>
        </w:rPr>
        <w:t>: Blinding concrete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is not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considered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 cover.</w:t>
      </w: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before="13" w:line="280" w:lineRule="exact"/>
        <w:rPr>
          <w:sz w:val="28"/>
          <w:szCs w:val="28"/>
        </w:rPr>
      </w:pPr>
    </w:p>
    <w:p w:rsidR="000514D4" w:rsidRDefault="0010268A">
      <w:pPr>
        <w:spacing w:before="15"/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3.1.2.5</w:t>
      </w:r>
      <w:r>
        <w:rPr>
          <w:rFonts w:ascii="Calibri" w:eastAsia="Calibri" w:hAnsi="Calibri" w:cs="Calibri"/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Concrete</w:t>
      </w:r>
      <w:r>
        <w:rPr>
          <w:rFonts w:ascii="Calibri" w:eastAsia="Calibri" w:hAnsi="Calibri" w:cs="Calibri"/>
          <w:b/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o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z w:val="22"/>
          <w:szCs w:val="22"/>
        </w:rPr>
        <w:t>ect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io</w:t>
      </w:r>
      <w:r>
        <w:rPr>
          <w:rFonts w:ascii="Calibri" w:eastAsia="Calibri" w:hAnsi="Calibri" w:cs="Calibri"/>
          <w:b/>
          <w:sz w:val="22"/>
          <w:szCs w:val="22"/>
        </w:rPr>
        <w:t>n</w:t>
      </w:r>
    </w:p>
    <w:p w:rsidR="000514D4" w:rsidRDefault="000514D4">
      <w:pPr>
        <w:spacing w:before="9" w:line="260" w:lineRule="exact"/>
        <w:rPr>
          <w:sz w:val="26"/>
          <w:szCs w:val="26"/>
        </w:rPr>
      </w:pPr>
    </w:p>
    <w:p w:rsidR="000514D4" w:rsidRDefault="0010268A">
      <w:pPr>
        <w:ind w:left="952" w:right="6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Appropriate Concrete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Protection system shall be </w:t>
      </w:r>
      <w:proofErr w:type="gramStart"/>
      <w:r>
        <w:rPr>
          <w:rFonts w:ascii="Calibri" w:eastAsia="Calibri" w:hAnsi="Calibri" w:cs="Calibri"/>
          <w:sz w:val="24"/>
          <w:szCs w:val="24"/>
        </w:rPr>
        <w:t xml:space="preserve">designed 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per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soil / environmental condition 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to   which   the 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structural </w:t>
      </w:r>
      <w:r>
        <w:rPr>
          <w:rFonts w:ascii="Calibri" w:eastAsia="Calibri" w:hAnsi="Calibri" w:cs="Calibri"/>
          <w:spacing w:val="5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elemen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5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are 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exposed. </w:t>
      </w:r>
      <w:r>
        <w:rPr>
          <w:rFonts w:ascii="Calibri" w:eastAsia="Calibri" w:hAnsi="Calibri" w:cs="Calibri"/>
          <w:spacing w:val="5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 xml:space="preserve">Under 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  <w:szCs w:val="24"/>
        </w:rPr>
        <w:t>ground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5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concrete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protections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system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 be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proposed based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 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soil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1"/>
          <w:sz w:val="24"/>
          <w:szCs w:val="24"/>
        </w:rPr>
        <w:t>po</w:t>
      </w:r>
      <w:r>
        <w:rPr>
          <w:rFonts w:ascii="Calibri" w:eastAsia="Calibri" w:hAnsi="Calibri" w:cs="Calibri"/>
          <w:sz w:val="24"/>
          <w:szCs w:val="24"/>
        </w:rPr>
        <w:t>rt. If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soil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condition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very hostile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 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conc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te structure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 contractor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 propose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system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ncre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 protection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including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use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propriate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concr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te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mixtures (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icro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silica, corrosion inhibitors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etc.),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required. </w:t>
      </w:r>
      <w:r>
        <w:rPr>
          <w:rFonts w:ascii="Calibri" w:eastAsia="Calibri" w:hAnsi="Calibri" w:cs="Calibri"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However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following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minimum requireme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per </w:t>
      </w:r>
      <w:r>
        <w:rPr>
          <w:rFonts w:ascii="Calibri" w:eastAsia="Calibri" w:hAnsi="Calibri" w:cs="Calibri"/>
          <w:spacing w:val="1"/>
          <w:sz w:val="24"/>
          <w:szCs w:val="24"/>
        </w:rPr>
        <w:t>Q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standards.</w:t>
      </w:r>
    </w:p>
    <w:p w:rsidR="000514D4" w:rsidRDefault="000514D4">
      <w:pPr>
        <w:spacing w:before="13" w:line="280" w:lineRule="exact"/>
        <w:rPr>
          <w:sz w:val="28"/>
          <w:szCs w:val="28"/>
        </w:rPr>
      </w:pPr>
    </w:p>
    <w:p w:rsidR="000514D4" w:rsidRDefault="0010268A">
      <w:pPr>
        <w:ind w:left="952" w:right="6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Clauses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3.39.1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a)</w:t>
      </w:r>
      <w:proofErr w:type="gramStart"/>
      <w:r>
        <w:rPr>
          <w:rFonts w:ascii="Calibri" w:eastAsia="Calibri" w:hAnsi="Calibri" w:cs="Calibri"/>
          <w:sz w:val="24"/>
          <w:szCs w:val="24"/>
        </w:rPr>
        <w:t>,</w:t>
      </w:r>
      <w:proofErr w:type="gramEnd"/>
      <w:r>
        <w:rPr>
          <w:rFonts w:ascii="Calibri" w:eastAsia="Calibri" w:hAnsi="Calibri" w:cs="Calibri"/>
          <w:sz w:val="24"/>
          <w:szCs w:val="24"/>
        </w:rPr>
        <w:t>b)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c</w:t>
      </w:r>
      <w:r>
        <w:rPr>
          <w:rFonts w:ascii="Calibri" w:eastAsia="Calibri" w:hAnsi="Calibri" w:cs="Calibri"/>
          <w:sz w:val="24"/>
          <w:szCs w:val="24"/>
        </w:rPr>
        <w:t>)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QG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C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Standard Specification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Civil Works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Vol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 replaced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 following.</w:t>
      </w:r>
    </w:p>
    <w:p w:rsidR="000514D4" w:rsidRDefault="000514D4">
      <w:pPr>
        <w:spacing w:before="13" w:line="280" w:lineRule="exact"/>
        <w:rPr>
          <w:sz w:val="28"/>
          <w:szCs w:val="28"/>
        </w:rPr>
      </w:pPr>
    </w:p>
    <w:p w:rsidR="000514D4" w:rsidRDefault="0010268A">
      <w:pPr>
        <w:ind w:left="952" w:right="6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4"/>
          <w:szCs w:val="24"/>
        </w:rPr>
        <w:t>Concre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contact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soil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foundations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protected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using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BITU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NE</w:t>
      </w:r>
      <w:r>
        <w:rPr>
          <w:rFonts w:ascii="Calibri" w:eastAsia="Calibri" w:hAnsi="Calibri" w:cs="Calibri"/>
          <w:spacing w:val="1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3</w:t>
      </w:r>
      <w:r>
        <w:rPr>
          <w:rFonts w:ascii="Calibri" w:eastAsia="Calibri" w:hAnsi="Calibri" w:cs="Calibri"/>
          <w:spacing w:val="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00</w:t>
      </w:r>
      <w:r>
        <w:rPr>
          <w:rFonts w:ascii="Calibri" w:eastAsia="Calibri" w:hAnsi="Calibri" w:cs="Calibri"/>
          <w:spacing w:val="2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HC</w:t>
      </w:r>
    </w:p>
    <w:p w:rsidR="000514D4" w:rsidRDefault="0010268A">
      <w:pPr>
        <w:spacing w:before="1"/>
        <w:ind w:left="952" w:right="573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membra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e system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 equivalent.</w:t>
      </w:r>
    </w:p>
    <w:p w:rsidR="000514D4" w:rsidRDefault="000514D4">
      <w:pPr>
        <w:spacing w:before="19" w:line="260" w:lineRule="exact"/>
        <w:rPr>
          <w:sz w:val="26"/>
          <w:szCs w:val="26"/>
        </w:rPr>
      </w:pPr>
    </w:p>
    <w:p w:rsidR="000514D4" w:rsidRDefault="0010268A">
      <w:pPr>
        <w:ind w:left="952" w:right="6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surfaces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not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x</w:t>
      </w:r>
      <w:r>
        <w:rPr>
          <w:rFonts w:ascii="Calibri" w:eastAsia="Calibri" w:hAnsi="Calibri" w:cs="Calibri"/>
          <w:sz w:val="24"/>
          <w:szCs w:val="24"/>
        </w:rPr>
        <w:t>cee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ing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45</w:t>
      </w:r>
      <w:r>
        <w:rPr>
          <w:sz w:val="24"/>
          <w:szCs w:val="24"/>
        </w:rPr>
        <w:t xml:space="preserve">°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horizontal,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BITUTHENE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laid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top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of </w:t>
      </w:r>
      <w:r>
        <w:rPr>
          <w:rFonts w:ascii="Calibri" w:eastAsia="Calibri" w:hAnsi="Calibri" w:cs="Calibri"/>
          <w:sz w:val="24"/>
          <w:szCs w:val="24"/>
        </w:rPr>
        <w:t>concre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blinding,</w:t>
      </w:r>
      <w:r>
        <w:rPr>
          <w:rFonts w:ascii="Calibri" w:eastAsia="Calibri" w:hAnsi="Calibri" w:cs="Calibri"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top</w:t>
      </w:r>
      <w:r>
        <w:rPr>
          <w:rFonts w:ascii="Calibri" w:eastAsia="Calibri" w:hAnsi="Calibri" w:cs="Calibri"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surface</w:t>
      </w:r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membrane</w:t>
      </w:r>
      <w:r>
        <w:rPr>
          <w:rFonts w:ascii="Calibri" w:eastAsia="Calibri" w:hAnsi="Calibri" w:cs="Calibri"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4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protected</w:t>
      </w:r>
      <w:r>
        <w:rPr>
          <w:rFonts w:ascii="Calibri" w:eastAsia="Calibri" w:hAnsi="Calibri" w:cs="Calibri"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with</w:t>
      </w:r>
      <w:r>
        <w:rPr>
          <w:rFonts w:ascii="Calibri" w:eastAsia="Calibri" w:hAnsi="Calibri" w:cs="Calibri"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cement screed at </w:t>
      </w:r>
      <w:r>
        <w:rPr>
          <w:rFonts w:ascii="Calibri" w:eastAsia="Calibri" w:hAnsi="Calibri" w:cs="Calibri"/>
          <w:spacing w:val="-1"/>
          <w:sz w:val="24"/>
          <w:szCs w:val="24"/>
        </w:rPr>
        <w:t>le</w:t>
      </w:r>
      <w:r>
        <w:rPr>
          <w:rFonts w:ascii="Calibri" w:eastAsia="Calibri" w:hAnsi="Calibri" w:cs="Calibri"/>
          <w:sz w:val="24"/>
          <w:szCs w:val="24"/>
        </w:rPr>
        <w:t>ast 40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mm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ick.</w:t>
      </w:r>
    </w:p>
    <w:p w:rsidR="000514D4" w:rsidRDefault="000514D4">
      <w:pPr>
        <w:spacing w:before="14" w:line="280" w:lineRule="exact"/>
        <w:rPr>
          <w:sz w:val="28"/>
          <w:szCs w:val="28"/>
        </w:rPr>
      </w:pPr>
    </w:p>
    <w:p w:rsidR="000514D4" w:rsidRDefault="0010268A">
      <w:pPr>
        <w:ind w:left="952" w:right="6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At  junctions  and  joints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the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mem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 xml:space="preserve">rane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is  to  be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overlapped  by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 xml:space="preserve">nimum 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75mm, exposed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ges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concrete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cham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re</w:t>
      </w:r>
      <w:r>
        <w:rPr>
          <w:rFonts w:ascii="Calibri" w:eastAsia="Calibri" w:hAnsi="Calibri" w:cs="Calibri"/>
          <w:sz w:val="24"/>
          <w:szCs w:val="24"/>
        </w:rPr>
        <w:t>d,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propriety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angel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beads are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ov</w:t>
      </w:r>
      <w:r>
        <w:rPr>
          <w:rFonts w:ascii="Calibri" w:eastAsia="Calibri" w:hAnsi="Calibri" w:cs="Calibri"/>
          <w:sz w:val="24"/>
          <w:szCs w:val="24"/>
        </w:rPr>
        <w:t>id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 where necessary.</w:t>
      </w:r>
    </w:p>
    <w:p w:rsidR="000514D4" w:rsidRDefault="000514D4">
      <w:pPr>
        <w:spacing w:before="9" w:line="260" w:lineRule="exact"/>
        <w:rPr>
          <w:sz w:val="26"/>
          <w:szCs w:val="26"/>
        </w:rPr>
      </w:pPr>
    </w:p>
    <w:p w:rsidR="000514D4" w:rsidRDefault="0010268A">
      <w:pPr>
        <w:ind w:left="952" w:right="6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Where risi</w:t>
      </w:r>
      <w:r>
        <w:rPr>
          <w:rFonts w:ascii="Calibri" w:eastAsia="Calibri" w:hAnsi="Calibri" w:cs="Calibri"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blockwork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walls 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re supported by conc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te foundations,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mbr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 protection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board shall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applied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 each side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 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rising wall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up to g</w:t>
      </w:r>
      <w:r>
        <w:rPr>
          <w:rFonts w:ascii="Calibri" w:eastAsia="Calibri" w:hAnsi="Calibri" w:cs="Calibri"/>
          <w:spacing w:val="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 xml:space="preserve">ound level. 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Where 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floor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slab abuts 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sing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membra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verlapped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slab </w:t>
      </w:r>
      <w:r>
        <w:rPr>
          <w:rFonts w:ascii="Calibri" w:eastAsia="Calibri" w:hAnsi="Calibri" w:cs="Calibri"/>
          <w:spacing w:val="-1"/>
          <w:sz w:val="24"/>
          <w:szCs w:val="24"/>
        </w:rPr>
        <w:t>po</w:t>
      </w:r>
      <w:r>
        <w:rPr>
          <w:rFonts w:ascii="Calibri" w:eastAsia="Calibri" w:hAnsi="Calibri" w:cs="Calibri"/>
          <w:sz w:val="24"/>
          <w:szCs w:val="24"/>
        </w:rPr>
        <w:t>lythene damp proof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membra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0514D4" w:rsidRDefault="000514D4">
      <w:pPr>
        <w:spacing w:before="14" w:line="280" w:lineRule="exact"/>
        <w:rPr>
          <w:sz w:val="28"/>
          <w:szCs w:val="28"/>
        </w:rPr>
      </w:pPr>
    </w:p>
    <w:p w:rsidR="000514D4" w:rsidRDefault="0010268A">
      <w:pPr>
        <w:ind w:left="952" w:right="6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Prior to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app</w:t>
      </w:r>
      <w:r>
        <w:rPr>
          <w:rFonts w:ascii="Calibri" w:eastAsia="Calibri" w:hAnsi="Calibri" w:cs="Calibri"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ying the membrane the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contractor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shall ensure </w:t>
      </w:r>
      <w:r>
        <w:rPr>
          <w:rFonts w:ascii="Calibri" w:eastAsia="Calibri" w:hAnsi="Calibri" w:cs="Calibri"/>
          <w:spacing w:val="-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 xml:space="preserve">at the concrete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 blockwork surfaces are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finished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smooth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that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irre</w:t>
      </w:r>
      <w:r>
        <w:rPr>
          <w:rFonts w:ascii="Calibri" w:eastAsia="Calibri" w:hAnsi="Calibri" w:cs="Calibri"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ularity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which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might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ca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mb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 be</w:t>
      </w:r>
      <w:r>
        <w:rPr>
          <w:rFonts w:ascii="Calibri" w:eastAsia="Calibri" w:hAnsi="Calibri" w:cs="Calibri"/>
          <w:spacing w:val="4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punctured</w:t>
      </w:r>
      <w:r>
        <w:rPr>
          <w:rFonts w:ascii="Calibri" w:eastAsia="Calibri" w:hAnsi="Calibri" w:cs="Calibri"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has</w:t>
      </w:r>
      <w:r>
        <w:rPr>
          <w:rFonts w:ascii="Calibri" w:eastAsia="Calibri" w:hAnsi="Calibri" w:cs="Calibri"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been</w:t>
      </w:r>
      <w:r>
        <w:rPr>
          <w:rFonts w:ascii="Calibri" w:eastAsia="Calibri" w:hAnsi="Calibri" w:cs="Calibri"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removed</w:t>
      </w:r>
      <w:r>
        <w:rPr>
          <w:rFonts w:ascii="Calibri" w:eastAsia="Calibri" w:hAnsi="Calibri" w:cs="Calibri"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edges</w:t>
      </w:r>
      <w:r>
        <w:rPr>
          <w:rFonts w:ascii="Calibri" w:eastAsia="Calibri" w:hAnsi="Calibri" w:cs="Calibri"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4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chamfered,</w:t>
      </w:r>
      <w:r>
        <w:rPr>
          <w:rFonts w:ascii="Calibri" w:eastAsia="Calibri" w:hAnsi="Calibri" w:cs="Calibri"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proprietary</w:t>
      </w:r>
      <w:r>
        <w:rPr>
          <w:rFonts w:ascii="Calibri" w:eastAsia="Calibri" w:hAnsi="Calibri" w:cs="Calibri"/>
          <w:spacing w:val="4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corner fillets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 be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installed.  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contractor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adhere strictly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manuf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turers recom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en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ation when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applying the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protection system.</w:t>
      </w:r>
    </w:p>
    <w:p w:rsidR="000514D4" w:rsidRDefault="000514D4">
      <w:pPr>
        <w:spacing w:before="8" w:line="260" w:lineRule="exact"/>
        <w:rPr>
          <w:sz w:val="26"/>
          <w:szCs w:val="26"/>
        </w:rPr>
      </w:pPr>
    </w:p>
    <w:p w:rsidR="000514D4" w:rsidRDefault="0010268A">
      <w:pPr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3.2       </w:t>
      </w:r>
      <w:r>
        <w:rPr>
          <w:rFonts w:ascii="Calibri" w:eastAsia="Calibri" w:hAnsi="Calibri" w:cs="Calibri"/>
          <w:b/>
          <w:spacing w:val="3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Struc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b/>
          <w:sz w:val="22"/>
          <w:szCs w:val="22"/>
        </w:rPr>
        <w:t>ural</w:t>
      </w:r>
      <w:r>
        <w:rPr>
          <w:rFonts w:ascii="Calibri" w:eastAsia="Calibri" w:hAnsi="Calibri" w:cs="Calibri"/>
          <w:b/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Steel</w:t>
      </w:r>
    </w:p>
    <w:p w:rsidR="000514D4" w:rsidRDefault="000514D4">
      <w:pPr>
        <w:spacing w:before="9" w:line="260" w:lineRule="exact"/>
        <w:rPr>
          <w:sz w:val="26"/>
          <w:szCs w:val="26"/>
        </w:rPr>
      </w:pPr>
    </w:p>
    <w:p w:rsidR="000514D4" w:rsidRDefault="0010268A">
      <w:pPr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3.2.1    </w:t>
      </w:r>
      <w:r>
        <w:rPr>
          <w:rFonts w:ascii="Calibri" w:eastAsia="Calibri" w:hAnsi="Calibri" w:cs="Calibri"/>
          <w:b/>
          <w:spacing w:val="1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General</w:t>
      </w:r>
    </w:p>
    <w:p w:rsidR="000514D4" w:rsidRDefault="000514D4">
      <w:pPr>
        <w:spacing w:before="8" w:line="260" w:lineRule="exact"/>
        <w:rPr>
          <w:sz w:val="26"/>
          <w:szCs w:val="26"/>
        </w:rPr>
      </w:pPr>
    </w:p>
    <w:p w:rsidR="000514D4" w:rsidRDefault="0010268A">
      <w:pPr>
        <w:ind w:left="952" w:right="6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following</w:t>
      </w:r>
      <w:r>
        <w:rPr>
          <w:rFonts w:ascii="Calibri" w:eastAsia="Calibri" w:hAnsi="Calibri" w:cs="Calibri"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provisions</w:t>
      </w:r>
      <w:r>
        <w:rPr>
          <w:rFonts w:ascii="Calibri" w:eastAsia="Calibri" w:hAnsi="Calibri" w:cs="Calibri"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applicable</w:t>
      </w:r>
      <w:r>
        <w:rPr>
          <w:rFonts w:ascii="Calibri" w:eastAsia="Calibri" w:hAnsi="Calibri" w:cs="Calibri"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steel</w:t>
      </w:r>
      <w:r>
        <w:rPr>
          <w:rFonts w:ascii="Calibri" w:eastAsia="Calibri" w:hAnsi="Calibri" w:cs="Calibri"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structures</w:t>
      </w:r>
      <w:r>
        <w:rPr>
          <w:rFonts w:ascii="Calibri" w:eastAsia="Calibri" w:hAnsi="Calibri" w:cs="Calibri"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buildings,</w:t>
      </w:r>
      <w:r>
        <w:rPr>
          <w:rFonts w:ascii="Calibri" w:eastAsia="Calibri" w:hAnsi="Calibri" w:cs="Calibri"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stairways, and other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miscella</w:t>
      </w:r>
      <w:r>
        <w:rPr>
          <w:rFonts w:ascii="Calibri" w:eastAsia="Calibri" w:hAnsi="Calibri" w:cs="Calibri"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ous steelwork. 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des</w:t>
      </w:r>
      <w:r>
        <w:rPr>
          <w:rFonts w:ascii="Calibri" w:eastAsia="Calibri" w:hAnsi="Calibri" w:cs="Calibri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gn,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details, fabrication and erect</w:t>
      </w:r>
      <w:r>
        <w:rPr>
          <w:rFonts w:ascii="Calibri" w:eastAsia="Calibri" w:hAnsi="Calibri" w:cs="Calibri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of </w:t>
      </w:r>
      <w:r>
        <w:rPr>
          <w:rFonts w:ascii="Calibri" w:eastAsia="Calibri" w:hAnsi="Calibri" w:cs="Calibri"/>
          <w:sz w:val="24"/>
          <w:szCs w:val="24"/>
        </w:rPr>
        <w:t>structural steel shall be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 accordance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with BS 5950. 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All structural steel 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hall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Grade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43A to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BS 4360</w:t>
      </w:r>
      <w:proofErr w:type="gramStart"/>
      <w:r>
        <w:rPr>
          <w:rFonts w:ascii="Calibri" w:eastAsia="Calibri" w:hAnsi="Calibri" w:cs="Calibri"/>
          <w:spacing w:val="2"/>
          <w:sz w:val="24"/>
          <w:szCs w:val="24"/>
        </w:rPr>
        <w:t>:</w:t>
      </w:r>
      <w:r>
        <w:rPr>
          <w:rFonts w:ascii="Calibri" w:eastAsia="Calibri" w:hAnsi="Calibri" w:cs="Calibri"/>
          <w:sz w:val="24"/>
          <w:szCs w:val="24"/>
        </w:rPr>
        <w:t>Part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2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o</w:t>
      </w:r>
      <w:r>
        <w:rPr>
          <w:rFonts w:ascii="Calibri" w:eastAsia="Calibri" w:hAnsi="Calibri" w:cs="Calibri"/>
          <w:sz w:val="24"/>
          <w:szCs w:val="24"/>
        </w:rPr>
        <w:t xml:space="preserve">r equivalent as a </w:t>
      </w:r>
      <w:r w:rsidRPr="00B35E45">
        <w:rPr>
          <w:rFonts w:ascii="Calibri" w:eastAsia="Calibri" w:hAnsi="Calibri" w:cs="Calibri"/>
          <w:sz w:val="24"/>
          <w:szCs w:val="24"/>
          <w:u w:val="single"/>
        </w:rPr>
        <w:t>minimum.</w:t>
      </w:r>
    </w:p>
    <w:p w:rsidR="000514D4" w:rsidRDefault="000514D4">
      <w:pPr>
        <w:spacing w:before="8" w:line="260" w:lineRule="exact"/>
        <w:rPr>
          <w:sz w:val="26"/>
          <w:szCs w:val="26"/>
        </w:rPr>
      </w:pPr>
    </w:p>
    <w:p w:rsidR="000514D4" w:rsidRDefault="0010268A">
      <w:pPr>
        <w:ind w:left="952" w:right="66"/>
        <w:jc w:val="both"/>
        <w:rPr>
          <w:rFonts w:ascii="Calibri" w:eastAsia="Calibri" w:hAnsi="Calibri" w:cs="Calibri"/>
          <w:sz w:val="22"/>
          <w:szCs w:val="22"/>
        </w:rPr>
        <w:sectPr w:rsidR="000514D4">
          <w:pgSz w:w="11920" w:h="16840"/>
          <w:pgMar w:top="1000" w:right="1040" w:bottom="280" w:left="920" w:header="746" w:footer="969" w:gutter="0"/>
          <w:cols w:space="720"/>
        </w:sectPr>
      </w:pPr>
      <w:r>
        <w:rPr>
          <w:rFonts w:ascii="Calibri" w:eastAsia="Calibri" w:hAnsi="Calibri" w:cs="Calibri"/>
          <w:sz w:val="24"/>
          <w:szCs w:val="24"/>
        </w:rPr>
        <w:t>Types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loads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load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combinations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</w:t>
      </w:r>
      <w:r>
        <w:rPr>
          <w:rFonts w:ascii="Calibri" w:eastAsia="Calibri" w:hAnsi="Calibri" w:cs="Calibri"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considered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per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section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2.4.   Load factors shall be applied 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s per BS 5950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to obtain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he most unfavorable conditions</w:t>
      </w:r>
      <w:r>
        <w:rPr>
          <w:rFonts w:ascii="Calibri" w:eastAsia="Calibri" w:hAnsi="Calibri" w:cs="Calibri"/>
          <w:sz w:val="22"/>
          <w:szCs w:val="22"/>
        </w:rPr>
        <w:t>.</w:t>
      </w:r>
    </w:p>
    <w:p w:rsidR="000514D4" w:rsidRDefault="000514D4">
      <w:pPr>
        <w:spacing w:line="200" w:lineRule="exact"/>
      </w:pPr>
    </w:p>
    <w:p w:rsidR="000514D4" w:rsidRDefault="000514D4">
      <w:pPr>
        <w:spacing w:before="4" w:line="220" w:lineRule="exact"/>
        <w:rPr>
          <w:sz w:val="22"/>
          <w:szCs w:val="22"/>
        </w:rPr>
      </w:pPr>
    </w:p>
    <w:p w:rsidR="000514D4" w:rsidRDefault="0010268A">
      <w:pPr>
        <w:spacing w:before="15"/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3.2.2    </w:t>
      </w:r>
      <w:r>
        <w:rPr>
          <w:rFonts w:ascii="Calibri" w:eastAsia="Calibri" w:hAnsi="Calibri" w:cs="Calibri"/>
          <w:b/>
          <w:spacing w:val="1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Design</w:t>
      </w:r>
      <w:r>
        <w:rPr>
          <w:rFonts w:ascii="Calibri" w:eastAsia="Calibri" w:hAnsi="Calibri" w:cs="Calibri"/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b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ta</w:t>
      </w:r>
    </w:p>
    <w:p w:rsidR="000514D4" w:rsidRDefault="000514D4">
      <w:pPr>
        <w:spacing w:before="9" w:line="260" w:lineRule="exact"/>
        <w:rPr>
          <w:sz w:val="26"/>
          <w:szCs w:val="26"/>
        </w:rPr>
      </w:pPr>
    </w:p>
    <w:p w:rsidR="000514D4" w:rsidRDefault="0010268A">
      <w:pPr>
        <w:ind w:left="952" w:right="6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Types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loads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load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combinations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acco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dance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with section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2.0.  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The </w:t>
      </w:r>
      <w:r>
        <w:rPr>
          <w:rFonts w:ascii="Calibri" w:eastAsia="Calibri" w:hAnsi="Calibri" w:cs="Calibri"/>
          <w:sz w:val="24"/>
          <w:szCs w:val="24"/>
        </w:rPr>
        <w:t>Allowable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fl</w:t>
      </w:r>
      <w:r>
        <w:rPr>
          <w:rFonts w:ascii="Calibri" w:eastAsia="Calibri" w:hAnsi="Calibri" w:cs="Calibri"/>
          <w:spacing w:val="1"/>
          <w:sz w:val="24"/>
          <w:szCs w:val="24"/>
        </w:rPr>
        <w:t>ec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some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mem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ers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given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below.   For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other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members reference shall be made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BS 5950.</w:t>
      </w:r>
    </w:p>
    <w:p w:rsidR="000514D4" w:rsidRDefault="000514D4">
      <w:pPr>
        <w:spacing w:before="9" w:line="260" w:lineRule="exact"/>
        <w:rPr>
          <w:sz w:val="26"/>
          <w:szCs w:val="26"/>
        </w:rPr>
      </w:pPr>
    </w:p>
    <w:tbl>
      <w:tblPr>
        <w:tblW w:w="0" w:type="auto"/>
        <w:tblInd w:w="68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0"/>
        <w:gridCol w:w="2880"/>
        <w:gridCol w:w="1440"/>
        <w:gridCol w:w="1440"/>
      </w:tblGrid>
      <w:tr w:rsidR="000514D4">
        <w:trPr>
          <w:trHeight w:hRule="exact" w:val="701"/>
        </w:trPr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6E6"/>
          </w:tcPr>
          <w:p w:rsidR="000514D4" w:rsidRDefault="0010268A">
            <w:pPr>
              <w:spacing w:before="19"/>
              <w:ind w:left="8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Category</w:t>
            </w:r>
          </w:p>
        </w:tc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6E6"/>
          </w:tcPr>
          <w:p w:rsidR="000514D4" w:rsidRDefault="0010268A">
            <w:pPr>
              <w:spacing w:before="19"/>
              <w:ind w:left="8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Member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6E6"/>
          </w:tcPr>
          <w:p w:rsidR="000514D4" w:rsidRDefault="0010268A">
            <w:pPr>
              <w:spacing w:before="19"/>
              <w:ind w:left="241" w:right="35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Vertical</w:t>
            </w:r>
          </w:p>
          <w:p w:rsidR="000514D4" w:rsidRDefault="0010268A">
            <w:pPr>
              <w:spacing w:line="280" w:lineRule="exact"/>
              <w:ind w:left="117" w:right="227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Deflection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6E6"/>
          </w:tcPr>
          <w:p w:rsidR="000514D4" w:rsidRDefault="0010268A">
            <w:pPr>
              <w:spacing w:before="19"/>
              <w:ind w:left="19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Horizontal</w:t>
            </w:r>
          </w:p>
          <w:p w:rsidR="000514D4" w:rsidRDefault="0010268A">
            <w:pPr>
              <w:spacing w:line="280" w:lineRule="exact"/>
              <w:ind w:left="20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Deflection</w:t>
            </w:r>
          </w:p>
        </w:tc>
      </w:tr>
      <w:tr w:rsidR="000514D4">
        <w:trPr>
          <w:trHeight w:hRule="exact" w:val="1487"/>
        </w:trPr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before="14"/>
              <w:ind w:left="8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Steel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mb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</w:p>
        </w:tc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before="14"/>
              <w:ind w:left="8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Purlins</w:t>
            </w:r>
          </w:p>
          <w:p w:rsidR="000514D4" w:rsidRDefault="0010268A">
            <w:pPr>
              <w:spacing w:before="1"/>
              <w:ind w:left="82" w:right="71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Primary Fl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 beams with equipment without equipment Cantilever beams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before="14"/>
              <w:ind w:left="37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L/200</w:t>
            </w:r>
          </w:p>
          <w:p w:rsidR="000514D4" w:rsidRDefault="000514D4">
            <w:pPr>
              <w:spacing w:before="14" w:line="280" w:lineRule="exact"/>
              <w:rPr>
                <w:sz w:val="28"/>
                <w:szCs w:val="28"/>
              </w:rPr>
            </w:pPr>
          </w:p>
          <w:p w:rsidR="000514D4" w:rsidRDefault="0010268A">
            <w:pPr>
              <w:ind w:left="37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L/500</w:t>
            </w:r>
          </w:p>
          <w:p w:rsidR="000514D4" w:rsidRDefault="0010268A">
            <w:pPr>
              <w:ind w:left="37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L/300</w:t>
            </w:r>
          </w:p>
          <w:p w:rsidR="000514D4" w:rsidRDefault="0010268A">
            <w:pPr>
              <w:spacing w:line="280" w:lineRule="exact"/>
              <w:ind w:left="37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L/400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0514D4"/>
        </w:tc>
      </w:tr>
      <w:tr w:rsidR="000514D4">
        <w:trPr>
          <w:trHeight w:hRule="exact" w:val="1204"/>
        </w:trPr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before="8"/>
              <w:ind w:left="8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Steel frames</w:t>
            </w:r>
          </w:p>
        </w:tc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before="8"/>
              <w:ind w:left="8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without equipment</w:t>
            </w:r>
          </w:p>
          <w:p w:rsidR="000514D4" w:rsidRDefault="0010268A">
            <w:pPr>
              <w:ind w:left="8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With equipment;</w:t>
            </w:r>
          </w:p>
          <w:p w:rsidR="000514D4" w:rsidRDefault="0010268A">
            <w:pPr>
              <w:ind w:left="8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‐ without 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nd allowance</w:t>
            </w:r>
          </w:p>
          <w:p w:rsidR="000514D4" w:rsidRDefault="0010268A">
            <w:pPr>
              <w:ind w:left="8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‐ with wind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allowance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0514D4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before="8"/>
              <w:ind w:left="3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H/200</w:t>
            </w:r>
          </w:p>
          <w:p w:rsidR="000514D4" w:rsidRDefault="000514D4">
            <w:pPr>
              <w:spacing w:before="13" w:line="280" w:lineRule="exact"/>
              <w:rPr>
                <w:sz w:val="28"/>
                <w:szCs w:val="28"/>
              </w:rPr>
            </w:pPr>
          </w:p>
          <w:p w:rsidR="000514D4" w:rsidRDefault="0010268A">
            <w:pPr>
              <w:ind w:left="3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H/300</w:t>
            </w:r>
          </w:p>
          <w:p w:rsidR="000514D4" w:rsidRDefault="0010268A">
            <w:pPr>
              <w:ind w:left="3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H/200</w:t>
            </w:r>
          </w:p>
        </w:tc>
      </w:tr>
    </w:tbl>
    <w:p w:rsidR="000514D4" w:rsidRDefault="0010268A">
      <w:pPr>
        <w:ind w:left="952" w:right="387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H is the height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frames, and L is the span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 be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ms</w:t>
      </w:r>
    </w:p>
    <w:p w:rsidR="000514D4" w:rsidRDefault="000514D4">
      <w:pPr>
        <w:spacing w:before="8" w:line="260" w:lineRule="exact"/>
        <w:rPr>
          <w:sz w:val="26"/>
          <w:szCs w:val="26"/>
        </w:rPr>
      </w:pPr>
    </w:p>
    <w:p w:rsidR="000514D4" w:rsidRDefault="0010268A">
      <w:pPr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3.2.3    </w:t>
      </w:r>
      <w:r>
        <w:rPr>
          <w:rFonts w:ascii="Calibri" w:eastAsia="Calibri" w:hAnsi="Calibri" w:cs="Calibri"/>
          <w:b/>
          <w:spacing w:val="1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Connections</w:t>
      </w:r>
    </w:p>
    <w:p w:rsidR="000514D4" w:rsidRDefault="000514D4">
      <w:pPr>
        <w:spacing w:before="8" w:line="260" w:lineRule="exact"/>
        <w:rPr>
          <w:sz w:val="26"/>
          <w:szCs w:val="26"/>
        </w:rPr>
      </w:pPr>
    </w:p>
    <w:p w:rsidR="000514D4" w:rsidRDefault="0010268A">
      <w:pPr>
        <w:ind w:left="952" w:right="6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Standard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simple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connections,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unless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otherwise noted,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gn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and detailed by the fabricator as shown in Part 3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 “BCSA Structural Steelwork Handbook”.</w:t>
      </w:r>
    </w:p>
    <w:p w:rsidR="000514D4" w:rsidRDefault="000514D4">
      <w:pPr>
        <w:spacing w:before="9" w:line="260" w:lineRule="exact"/>
        <w:rPr>
          <w:sz w:val="26"/>
          <w:szCs w:val="26"/>
        </w:rPr>
      </w:pPr>
    </w:p>
    <w:p w:rsidR="000514D4" w:rsidRDefault="0010268A">
      <w:pPr>
        <w:ind w:left="952" w:right="6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Where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bolts are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rmit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structural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connections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(bea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/column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connections,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moment connections,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bracing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connections,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etc</w:t>
      </w:r>
      <w:proofErr w:type="spellEnd"/>
      <w:r>
        <w:rPr>
          <w:rFonts w:ascii="Calibri" w:eastAsia="Calibri" w:hAnsi="Calibri" w:cs="Calibri"/>
          <w:sz w:val="24"/>
          <w:szCs w:val="24"/>
        </w:rPr>
        <w:t>)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they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black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bolts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grade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8.</w:t>
      </w:r>
      <w:r>
        <w:rPr>
          <w:rFonts w:ascii="Calibri" w:eastAsia="Calibri" w:hAnsi="Calibri" w:cs="Calibri"/>
          <w:sz w:val="24"/>
          <w:szCs w:val="24"/>
        </w:rPr>
        <w:t>8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conforming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BS</w:t>
      </w:r>
    </w:p>
    <w:p w:rsidR="000514D4" w:rsidRDefault="0010268A">
      <w:pPr>
        <w:spacing w:line="280" w:lineRule="exact"/>
        <w:ind w:left="952" w:right="7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 xml:space="preserve">3692 </w:t>
      </w:r>
      <w:r>
        <w:rPr>
          <w:rFonts w:ascii="Calibri" w:eastAsia="Calibri" w:hAnsi="Calibri" w:cs="Calibri"/>
          <w:spacing w:val="15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in </w:t>
      </w:r>
      <w:r>
        <w:rPr>
          <w:rFonts w:ascii="Calibri" w:eastAsia="Calibri" w:hAnsi="Calibri" w:cs="Calibri"/>
          <w:spacing w:val="15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normal </w:t>
      </w:r>
      <w:r>
        <w:rPr>
          <w:rFonts w:ascii="Calibri" w:eastAsia="Calibri" w:hAnsi="Calibri" w:cs="Calibri"/>
          <w:spacing w:val="15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tolerance </w:t>
      </w:r>
      <w:r>
        <w:rPr>
          <w:rFonts w:ascii="Calibri" w:eastAsia="Calibri" w:hAnsi="Calibri" w:cs="Calibri"/>
          <w:spacing w:val="1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holes </w:t>
      </w:r>
      <w:r>
        <w:rPr>
          <w:rFonts w:ascii="Calibri" w:eastAsia="Calibri" w:hAnsi="Calibri" w:cs="Calibri"/>
          <w:spacing w:val="1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with </w:t>
      </w:r>
      <w:r>
        <w:rPr>
          <w:rFonts w:ascii="Calibri" w:eastAsia="Calibri" w:hAnsi="Calibri" w:cs="Calibri"/>
          <w:spacing w:val="15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minimum </w:t>
      </w:r>
      <w:r>
        <w:rPr>
          <w:rFonts w:ascii="Calibri" w:eastAsia="Calibri" w:hAnsi="Calibri" w:cs="Calibri"/>
          <w:spacing w:val="15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5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two </w:t>
      </w:r>
      <w:r>
        <w:rPr>
          <w:rFonts w:ascii="Calibri" w:eastAsia="Calibri" w:hAnsi="Calibri" w:cs="Calibri"/>
          <w:spacing w:val="15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M20 </w:t>
      </w:r>
      <w:r>
        <w:rPr>
          <w:rFonts w:ascii="Calibri" w:eastAsia="Calibri" w:hAnsi="Calibri" w:cs="Calibri"/>
          <w:spacing w:val="15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bolts. </w:t>
      </w:r>
      <w:r>
        <w:rPr>
          <w:rFonts w:ascii="Calibri" w:eastAsia="Calibri" w:hAnsi="Calibri" w:cs="Calibri"/>
          <w:spacing w:val="14"/>
          <w:position w:val="1"/>
          <w:sz w:val="24"/>
          <w:szCs w:val="24"/>
        </w:rPr>
        <w:t xml:space="preserve"> </w:t>
      </w:r>
      <w:proofErr w:type="gramStart"/>
      <w:r>
        <w:rPr>
          <w:rFonts w:ascii="Calibri" w:eastAsia="Calibri" w:hAnsi="Calibri" w:cs="Calibri"/>
          <w:position w:val="1"/>
          <w:sz w:val="24"/>
          <w:szCs w:val="24"/>
        </w:rPr>
        <w:t xml:space="preserve">Whenever </w:t>
      </w:r>
      <w:r>
        <w:rPr>
          <w:rFonts w:ascii="Calibri" w:eastAsia="Calibri" w:hAnsi="Calibri" w:cs="Calibri"/>
          <w:spacing w:val="1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bolted</w:t>
      </w:r>
      <w:proofErr w:type="gramEnd"/>
    </w:p>
    <w:p w:rsidR="000514D4" w:rsidRDefault="0010268A">
      <w:pPr>
        <w:ind w:left="952" w:right="153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connections are used, the reduced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strength due to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holes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 computed.</w:t>
      </w:r>
    </w:p>
    <w:p w:rsidR="000514D4" w:rsidRDefault="000514D4">
      <w:pPr>
        <w:spacing w:before="13" w:line="280" w:lineRule="exact"/>
        <w:rPr>
          <w:sz w:val="28"/>
          <w:szCs w:val="28"/>
        </w:rPr>
      </w:pPr>
    </w:p>
    <w:p w:rsidR="000514D4" w:rsidRDefault="0010268A">
      <w:pPr>
        <w:ind w:left="952" w:right="6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Connections shall be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igned taking into account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 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effects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 any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eccen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rici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n the component parts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 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connection, including welds and bo</w:t>
      </w:r>
      <w:r>
        <w:rPr>
          <w:rFonts w:ascii="Calibri" w:eastAsia="Calibri" w:hAnsi="Calibri" w:cs="Calibri"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ts.</w:t>
      </w:r>
    </w:p>
    <w:p w:rsidR="000514D4" w:rsidRDefault="000514D4">
      <w:pPr>
        <w:spacing w:before="9" w:line="260" w:lineRule="exact"/>
        <w:rPr>
          <w:sz w:val="26"/>
          <w:szCs w:val="26"/>
        </w:rPr>
      </w:pPr>
    </w:p>
    <w:p w:rsidR="000514D4" w:rsidRDefault="0010268A">
      <w:pPr>
        <w:ind w:left="952" w:right="6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minim</w:t>
      </w:r>
      <w:r>
        <w:rPr>
          <w:rFonts w:ascii="Calibri" w:eastAsia="Calibri" w:hAnsi="Calibri" w:cs="Calibri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leg</w:t>
      </w:r>
      <w:r>
        <w:rPr>
          <w:rFonts w:ascii="Calibri" w:eastAsia="Calibri" w:hAnsi="Calibri" w:cs="Calibri"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leng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any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stressed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weld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nimum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6m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accordance with the following table;</w:t>
      </w:r>
    </w:p>
    <w:p w:rsidR="000514D4" w:rsidRDefault="000514D4">
      <w:pPr>
        <w:spacing w:before="17" w:line="260" w:lineRule="exact"/>
        <w:rPr>
          <w:sz w:val="26"/>
          <w:szCs w:val="26"/>
        </w:rPr>
      </w:pPr>
    </w:p>
    <w:tbl>
      <w:tblPr>
        <w:tblW w:w="0" w:type="auto"/>
        <w:tblInd w:w="12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2326"/>
      </w:tblGrid>
      <w:tr w:rsidR="000514D4">
        <w:trPr>
          <w:trHeight w:hRule="exact" w:val="409"/>
        </w:trPr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line="260" w:lineRule="exact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Thickest part to</w:t>
            </w:r>
            <w:r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be connected (mm)</w:t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line="260" w:lineRule="exact"/>
              <w:ind w:lef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Leg Size (</w:t>
            </w:r>
            <w:r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m)</w:t>
            </w:r>
          </w:p>
        </w:tc>
      </w:tr>
      <w:tr w:rsidR="000514D4">
        <w:trPr>
          <w:trHeight w:hRule="exact" w:val="661"/>
        </w:trPr>
        <w:tc>
          <w:tcPr>
            <w:tcW w:w="4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line="280" w:lineRule="exact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Up to</w:t>
            </w:r>
            <w:r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 xml:space="preserve">and including       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20</w:t>
            </w:r>
          </w:p>
          <w:p w:rsidR="000514D4" w:rsidRDefault="0010268A">
            <w:pPr>
              <w:ind w:left="2195" w:right="1534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20 to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35</w:t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line="280" w:lineRule="exact"/>
              <w:ind w:left="1120" w:right="99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6</w:t>
            </w:r>
          </w:p>
          <w:p w:rsidR="000514D4" w:rsidRDefault="0010268A">
            <w:pPr>
              <w:ind w:left="1120" w:right="99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8</w:t>
            </w:r>
          </w:p>
        </w:tc>
      </w:tr>
    </w:tbl>
    <w:p w:rsidR="000514D4" w:rsidRDefault="000514D4">
      <w:pPr>
        <w:spacing w:before="1" w:line="100" w:lineRule="exact"/>
        <w:rPr>
          <w:sz w:val="11"/>
          <w:szCs w:val="11"/>
        </w:rPr>
      </w:pPr>
    </w:p>
    <w:p w:rsidR="000514D4" w:rsidRDefault="0010268A">
      <w:pPr>
        <w:ind w:left="952" w:right="6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Size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fillet welds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length. 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effective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length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fillet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welds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 the length excluding the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first and last 25mm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he weld.</w:t>
      </w:r>
    </w:p>
    <w:p w:rsidR="00B35E45" w:rsidRDefault="00B35E45">
      <w:pPr>
        <w:ind w:left="952" w:right="68"/>
        <w:jc w:val="both"/>
        <w:rPr>
          <w:rFonts w:ascii="Calibri" w:eastAsia="Calibri" w:hAnsi="Calibri" w:cs="Calibri"/>
          <w:sz w:val="24"/>
          <w:szCs w:val="24"/>
        </w:rPr>
      </w:pPr>
    </w:p>
    <w:p w:rsidR="000514D4" w:rsidRDefault="0010268A">
      <w:pPr>
        <w:spacing w:line="260" w:lineRule="exact"/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position w:val="1"/>
          <w:sz w:val="22"/>
          <w:szCs w:val="22"/>
        </w:rPr>
        <w:t xml:space="preserve">3.2.4    </w:t>
      </w:r>
      <w:r>
        <w:rPr>
          <w:rFonts w:ascii="Calibri" w:eastAsia="Calibri" w:hAnsi="Calibri" w:cs="Calibri"/>
          <w:b/>
          <w:spacing w:val="14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position w:val="1"/>
          <w:sz w:val="22"/>
          <w:szCs w:val="22"/>
        </w:rPr>
        <w:t>Minimum</w:t>
      </w:r>
      <w:r>
        <w:rPr>
          <w:rFonts w:ascii="Calibri" w:eastAsia="Calibri" w:hAnsi="Calibri" w:cs="Calibri"/>
          <w:b/>
          <w:spacing w:val="-8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b/>
          <w:position w:val="1"/>
          <w:sz w:val="22"/>
          <w:szCs w:val="22"/>
        </w:rPr>
        <w:t>at</w:t>
      </w:r>
      <w:r>
        <w:rPr>
          <w:rFonts w:ascii="Calibri" w:eastAsia="Calibri" w:hAnsi="Calibri" w:cs="Calibri"/>
          <w:b/>
          <w:spacing w:val="1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b/>
          <w:position w:val="1"/>
          <w:sz w:val="22"/>
          <w:szCs w:val="22"/>
        </w:rPr>
        <w:t>rial</w:t>
      </w:r>
      <w:r>
        <w:rPr>
          <w:rFonts w:ascii="Calibri" w:eastAsia="Calibri" w:hAnsi="Calibri" w:cs="Calibri"/>
          <w:b/>
          <w:spacing w:val="-5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position w:val="1"/>
          <w:sz w:val="22"/>
          <w:szCs w:val="22"/>
        </w:rPr>
        <w:t>Thickness</w:t>
      </w:r>
    </w:p>
    <w:p w:rsidR="000514D4" w:rsidRDefault="000514D4">
      <w:pPr>
        <w:spacing w:before="12" w:line="220" w:lineRule="exact"/>
        <w:rPr>
          <w:sz w:val="22"/>
          <w:szCs w:val="22"/>
        </w:rPr>
      </w:pPr>
    </w:p>
    <w:p w:rsidR="000514D4" w:rsidRDefault="0010268A">
      <w:pPr>
        <w:ind w:left="952" w:right="240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Minimum dimensions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load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carryi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 members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 be as follows;</w:t>
      </w:r>
    </w:p>
    <w:p w:rsidR="000514D4" w:rsidRDefault="000514D4">
      <w:pPr>
        <w:spacing w:before="14" w:line="240" w:lineRule="exact"/>
        <w:rPr>
          <w:sz w:val="24"/>
          <w:szCs w:val="24"/>
        </w:rPr>
      </w:pPr>
    </w:p>
    <w:p w:rsidR="000514D4" w:rsidRDefault="0010268A">
      <w:pPr>
        <w:spacing w:line="212" w:lineRule="auto"/>
        <w:ind w:left="952" w:right="66"/>
        <w:jc w:val="both"/>
        <w:rPr>
          <w:rFonts w:ascii="Calibri" w:eastAsia="Calibri" w:hAnsi="Calibri" w:cs="Calibri"/>
          <w:sz w:val="24"/>
          <w:szCs w:val="24"/>
        </w:rPr>
        <w:sectPr w:rsidR="000514D4">
          <w:pgSz w:w="11920" w:h="16840"/>
          <w:pgMar w:top="1000" w:right="1040" w:bottom="280" w:left="920" w:header="746" w:footer="969" w:gutter="0"/>
          <w:cols w:space="720"/>
        </w:sectPr>
      </w:pPr>
      <w:r>
        <w:rPr>
          <w:rFonts w:ascii="Calibri" w:eastAsia="Calibri" w:hAnsi="Calibri" w:cs="Calibri"/>
          <w:sz w:val="24"/>
          <w:szCs w:val="24"/>
        </w:rPr>
        <w:t>Structural m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mb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rs  </w:t>
      </w:r>
      <w:r>
        <w:rPr>
          <w:rFonts w:ascii="Calibri" w:eastAsia="Calibri" w:hAnsi="Calibri" w:cs="Calibri"/>
          <w:spacing w:val="5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Expect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webs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rolled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steel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sections,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steel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used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external construction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not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less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than 8mm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thick,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an</w:t>
      </w:r>
      <w:r>
        <w:rPr>
          <w:rFonts w:ascii="Calibri" w:eastAsia="Calibri" w:hAnsi="Calibri" w:cs="Calibri"/>
          <w:sz w:val="24"/>
          <w:szCs w:val="24"/>
        </w:rPr>
        <w:t>d in construction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not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s</w:t>
      </w:r>
      <w:r>
        <w:rPr>
          <w:rFonts w:ascii="Calibri" w:eastAsia="Calibri" w:hAnsi="Calibri" w:cs="Calibri"/>
          <w:sz w:val="24"/>
          <w:szCs w:val="24"/>
        </w:rPr>
        <w:t>o exposed,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not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less </w:t>
      </w:r>
      <w:r>
        <w:rPr>
          <w:rFonts w:ascii="Calibri" w:eastAsia="Calibri" w:hAnsi="Calibri" w:cs="Calibri"/>
          <w:sz w:val="24"/>
          <w:szCs w:val="24"/>
        </w:rPr>
        <w:t>than 6mm thick.</w:t>
      </w:r>
    </w:p>
    <w:p w:rsidR="000514D4" w:rsidRDefault="000514D4">
      <w:pPr>
        <w:spacing w:line="200" w:lineRule="exact"/>
      </w:pPr>
    </w:p>
    <w:p w:rsidR="000514D4" w:rsidRDefault="000514D4">
      <w:pPr>
        <w:spacing w:line="200" w:lineRule="exact"/>
      </w:pPr>
    </w:p>
    <w:p w:rsidR="000514D4" w:rsidRDefault="000514D4">
      <w:pPr>
        <w:spacing w:before="8" w:line="260" w:lineRule="exact"/>
        <w:rPr>
          <w:sz w:val="26"/>
          <w:szCs w:val="26"/>
        </w:rPr>
      </w:pPr>
    </w:p>
    <w:p w:rsidR="000514D4" w:rsidRDefault="0010268A">
      <w:pPr>
        <w:spacing w:before="11"/>
        <w:ind w:left="95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Gusset </w:t>
      </w:r>
      <w:proofErr w:type="gramStart"/>
      <w:r>
        <w:rPr>
          <w:rFonts w:ascii="Calibri" w:eastAsia="Calibri" w:hAnsi="Calibri" w:cs="Calibri"/>
          <w:sz w:val="24"/>
          <w:szCs w:val="24"/>
        </w:rPr>
        <w:t xml:space="preserve">plates 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No</w:t>
      </w:r>
      <w:proofErr w:type="gram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thinner than 10mm.</w:t>
      </w:r>
    </w:p>
    <w:p w:rsidR="000514D4" w:rsidRDefault="000514D4">
      <w:pPr>
        <w:spacing w:before="6" w:line="240" w:lineRule="exact"/>
        <w:rPr>
          <w:sz w:val="24"/>
          <w:szCs w:val="24"/>
        </w:rPr>
      </w:pPr>
    </w:p>
    <w:p w:rsidR="000514D4" w:rsidRDefault="0010268A">
      <w:pPr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3.2.5    </w:t>
      </w:r>
      <w:r>
        <w:rPr>
          <w:rFonts w:ascii="Calibri" w:eastAsia="Calibri" w:hAnsi="Calibri" w:cs="Calibri"/>
          <w:b/>
          <w:spacing w:val="1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ad</w:t>
      </w:r>
      <w:r>
        <w:rPr>
          <w:rFonts w:ascii="Calibri" w:eastAsia="Calibri" w:hAnsi="Calibri" w:cs="Calibri"/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on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cran</w:t>
      </w:r>
      <w:r>
        <w:rPr>
          <w:rFonts w:ascii="Calibri" w:eastAsia="Calibri" w:hAnsi="Calibri" w:cs="Calibri"/>
          <w:b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b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ams</w:t>
      </w:r>
    </w:p>
    <w:p w:rsidR="000514D4" w:rsidRDefault="000514D4">
      <w:pPr>
        <w:spacing w:before="14" w:line="240" w:lineRule="exact"/>
        <w:rPr>
          <w:sz w:val="24"/>
          <w:szCs w:val="24"/>
        </w:rPr>
      </w:pPr>
    </w:p>
    <w:p w:rsidR="000514D4" w:rsidRDefault="0010268A">
      <w:pPr>
        <w:spacing w:line="260" w:lineRule="exact"/>
        <w:ind w:left="952" w:right="6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design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ds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structures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ha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dling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moving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loads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include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impact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allowance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 accordance with BS 5950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 specified below</w:t>
      </w:r>
      <w:r>
        <w:rPr>
          <w:rFonts w:ascii="Calibri" w:eastAsia="Calibri" w:hAnsi="Calibri" w:cs="Calibri"/>
          <w:sz w:val="22"/>
          <w:szCs w:val="22"/>
        </w:rPr>
        <w:t>;</w:t>
      </w:r>
    </w:p>
    <w:p w:rsidR="000514D4" w:rsidRDefault="000514D4">
      <w:pPr>
        <w:spacing w:before="9" w:line="260" w:lineRule="exact"/>
        <w:rPr>
          <w:sz w:val="26"/>
          <w:szCs w:val="26"/>
        </w:rPr>
      </w:pPr>
    </w:p>
    <w:tbl>
      <w:tblPr>
        <w:tblW w:w="0" w:type="auto"/>
        <w:tblInd w:w="9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27"/>
        <w:gridCol w:w="1440"/>
        <w:gridCol w:w="1260"/>
      </w:tblGrid>
      <w:tr w:rsidR="000514D4">
        <w:trPr>
          <w:trHeight w:hRule="exact" w:val="596"/>
        </w:trPr>
        <w:tc>
          <w:tcPr>
            <w:tcW w:w="53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6E6"/>
          </w:tcPr>
          <w:p w:rsidR="000514D4" w:rsidRDefault="0010268A">
            <w:pPr>
              <w:spacing w:before="11"/>
              <w:ind w:left="1872" w:right="187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Load</w:t>
            </w:r>
            <w:r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  <w:sz w:val="22"/>
                <w:szCs w:val="22"/>
              </w:rPr>
              <w:t>Appl</w:t>
            </w:r>
            <w:r>
              <w:rPr>
                <w:rFonts w:ascii="Calibri" w:eastAsia="Calibri" w:hAnsi="Calibri" w:cs="Calibri"/>
                <w:spacing w:val="1"/>
                <w:w w:val="99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w w:val="99"/>
                <w:sz w:val="22"/>
                <w:szCs w:val="22"/>
              </w:rPr>
              <w:t>ation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6E6"/>
          </w:tcPr>
          <w:p w:rsidR="000514D4" w:rsidRDefault="0010268A">
            <w:pPr>
              <w:spacing w:before="13" w:line="260" w:lineRule="exact"/>
              <w:ind w:left="219" w:right="286" w:firstLine="34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Ele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trical operation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6E6"/>
          </w:tcPr>
          <w:p w:rsidR="000514D4" w:rsidRDefault="0010268A">
            <w:pPr>
              <w:spacing w:before="13" w:line="260" w:lineRule="exact"/>
              <w:ind w:left="129" w:right="196" w:firstLine="20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Hand operation</w:t>
            </w:r>
          </w:p>
        </w:tc>
      </w:tr>
      <w:tr w:rsidR="000514D4">
        <w:trPr>
          <w:trHeight w:hRule="exact" w:val="469"/>
        </w:trPr>
        <w:tc>
          <w:tcPr>
            <w:tcW w:w="53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line="260" w:lineRule="exact"/>
              <w:ind w:left="264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Vertical</w:t>
            </w:r>
            <w:r>
              <w:rPr>
                <w:rFonts w:ascii="Calibri" w:eastAsia="Calibri" w:hAnsi="Calibri" w:cs="Calibri"/>
                <w:spacing w:val="-7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loads:</w:t>
            </w:r>
            <w:r>
              <w:rPr>
                <w:rFonts w:ascii="Calibri" w:eastAsia="Calibri" w:hAnsi="Calibri" w:cs="Calibri"/>
                <w:spacing w:val="-6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inc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ease</w:t>
            </w:r>
            <w:r>
              <w:rPr>
                <w:rFonts w:ascii="Calibri" w:eastAsia="Calibri" w:hAnsi="Calibri" w:cs="Calibri"/>
                <w:spacing w:val="-8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static</w:t>
            </w:r>
            <w:r>
              <w:rPr>
                <w:rFonts w:ascii="Calibri" w:eastAsia="Calibri" w:hAnsi="Calibri" w:cs="Calibri"/>
                <w:spacing w:val="-6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heel</w:t>
            </w:r>
            <w:r>
              <w:rPr>
                <w:rFonts w:ascii="Calibri" w:eastAsia="Calibri" w:hAnsi="Calibri" w:cs="Calibri"/>
                <w:spacing w:val="-4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loads</w:t>
            </w:r>
            <w:r>
              <w:rPr>
                <w:rFonts w:ascii="Calibri" w:eastAsia="Calibri" w:hAnsi="Calibri" w:cs="Calibri"/>
                <w:spacing w:val="-5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by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line="260" w:lineRule="exact"/>
              <w:ind w:left="46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25%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line="260" w:lineRule="exact"/>
              <w:ind w:left="37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10%</w:t>
            </w:r>
          </w:p>
        </w:tc>
      </w:tr>
      <w:tr w:rsidR="000514D4">
        <w:trPr>
          <w:trHeight w:hRule="exact" w:val="534"/>
        </w:trPr>
        <w:tc>
          <w:tcPr>
            <w:tcW w:w="53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before="3" w:line="232" w:lineRule="auto"/>
              <w:ind w:left="264" w:right="5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Horizontal</w:t>
            </w:r>
            <w:r>
              <w:rPr>
                <w:rFonts w:ascii="Calibri" w:eastAsia="Calibri" w:hAnsi="Calibri" w:cs="Calibri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rce</w:t>
            </w:r>
            <w:r>
              <w:rPr>
                <w:rFonts w:ascii="Calibri" w:eastAsia="Calibri" w:hAnsi="Calibri" w:cs="Calibri"/>
                <w:spacing w:val="1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acting</w:t>
            </w:r>
            <w:r>
              <w:rPr>
                <w:rFonts w:ascii="Calibri" w:eastAsia="Calibri" w:hAnsi="Calibri" w:cs="Calibri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transverse</w:t>
            </w:r>
            <w:r>
              <w:rPr>
                <w:rFonts w:ascii="Calibri" w:eastAsia="Calibri" w:hAnsi="Calibri" w:cs="Calibri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to</w:t>
            </w:r>
            <w:r>
              <w:rPr>
                <w:rFonts w:ascii="Calibri" w:eastAsia="Calibri" w:hAnsi="Calibri" w:cs="Calibri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th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rails</w:t>
            </w:r>
            <w:r>
              <w:rPr>
                <w:rFonts w:ascii="Calibri" w:eastAsia="Calibri" w:hAnsi="Calibri" w:cs="Calibri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ta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en</w:t>
            </w:r>
            <w:r>
              <w:rPr>
                <w:rFonts w:ascii="Calibri" w:eastAsia="Calibri" w:hAnsi="Calibri" w:cs="Calibri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as perc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ntage</w:t>
            </w:r>
            <w:r>
              <w:rPr>
                <w:rFonts w:ascii="Calibri" w:eastAsia="Calibri" w:hAnsi="Calibri" w:cs="Calibri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lifted</w:t>
            </w:r>
            <w:r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load</w:t>
            </w:r>
            <w:r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+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weight</w:t>
            </w:r>
            <w:r>
              <w:rPr>
                <w:rFonts w:ascii="Calibri" w:eastAsia="Calibri" w:hAnsi="Calibri" w:cs="Calibri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cr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b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line="260" w:lineRule="exact"/>
              <w:ind w:left="46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line="260" w:lineRule="exact"/>
              <w:ind w:left="397" w:right="50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w w:val="99"/>
                <w:position w:val="1"/>
                <w:sz w:val="22"/>
                <w:szCs w:val="22"/>
              </w:rPr>
              <w:t>5%</w:t>
            </w:r>
          </w:p>
        </w:tc>
      </w:tr>
      <w:tr w:rsidR="000514D4">
        <w:trPr>
          <w:trHeight w:hRule="exact" w:val="552"/>
        </w:trPr>
        <w:tc>
          <w:tcPr>
            <w:tcW w:w="53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before="4" w:line="232" w:lineRule="auto"/>
              <w:ind w:left="264" w:right="5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Horizontal</w:t>
            </w:r>
            <w:r>
              <w:rPr>
                <w:rFonts w:ascii="Calibri" w:eastAsia="Calibri" w:hAnsi="Calibri" w:cs="Calibri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force</w:t>
            </w:r>
            <w:r>
              <w:rPr>
                <w:rFonts w:ascii="Calibri" w:eastAsia="Calibri" w:hAnsi="Calibri" w:cs="Calibri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along</w:t>
            </w:r>
            <w:r>
              <w:rPr>
                <w:rFonts w:ascii="Calibri" w:eastAsia="Calibri" w:hAnsi="Calibri" w:cs="Calibri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the</w:t>
            </w:r>
            <w:r>
              <w:rPr>
                <w:rFonts w:ascii="Calibri" w:eastAsia="Calibri" w:hAnsi="Calibri" w:cs="Calibri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rails</w:t>
            </w:r>
            <w:r>
              <w:rPr>
                <w:rFonts w:ascii="Calibri" w:eastAsia="Calibri" w:hAnsi="Calibri" w:cs="Calibri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taken</w:t>
            </w:r>
            <w:r>
              <w:rPr>
                <w:rFonts w:ascii="Calibri" w:eastAsia="Calibri" w:hAnsi="Calibri" w:cs="Calibri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as</w:t>
            </w:r>
            <w:r>
              <w:rPr>
                <w:rFonts w:ascii="Calibri" w:eastAsia="Calibri" w:hAnsi="Calibri" w:cs="Calibri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percent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ge</w:t>
            </w:r>
            <w:r>
              <w:rPr>
                <w:rFonts w:ascii="Calibri" w:eastAsia="Calibri" w:hAnsi="Calibri" w:cs="Calibri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of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lifted</w:t>
            </w:r>
            <w:r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load</w:t>
            </w:r>
            <w:r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+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weight</w:t>
            </w:r>
            <w:r>
              <w:rPr>
                <w:rFonts w:ascii="Calibri" w:eastAsia="Calibri" w:hAnsi="Calibri" w:cs="Calibri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cr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b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line="260" w:lineRule="exact"/>
              <w:ind w:left="487" w:right="59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w w:val="99"/>
                <w:position w:val="1"/>
                <w:sz w:val="22"/>
                <w:szCs w:val="22"/>
              </w:rPr>
              <w:t>5%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14D4" w:rsidRDefault="0010268A">
            <w:pPr>
              <w:spacing w:line="260" w:lineRule="exact"/>
              <w:ind w:left="397" w:right="50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w w:val="99"/>
                <w:position w:val="1"/>
                <w:sz w:val="22"/>
                <w:szCs w:val="22"/>
              </w:rPr>
              <w:t>5%</w:t>
            </w:r>
          </w:p>
        </w:tc>
      </w:tr>
    </w:tbl>
    <w:p w:rsidR="000514D4" w:rsidRDefault="000514D4">
      <w:pPr>
        <w:spacing w:before="14" w:line="220" w:lineRule="exact"/>
        <w:rPr>
          <w:sz w:val="22"/>
          <w:szCs w:val="22"/>
        </w:rPr>
      </w:pPr>
    </w:p>
    <w:p w:rsidR="000514D4" w:rsidRDefault="0010268A">
      <w:pPr>
        <w:spacing w:before="15"/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4.0       </w:t>
      </w:r>
      <w:r>
        <w:rPr>
          <w:rFonts w:ascii="Calibri" w:eastAsia="Calibri" w:hAnsi="Calibri" w:cs="Calibri"/>
          <w:b/>
          <w:spacing w:val="3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Soil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o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b/>
          <w:sz w:val="22"/>
          <w:szCs w:val="22"/>
        </w:rPr>
        <w:t>ert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es</w:t>
      </w:r>
    </w:p>
    <w:p w:rsidR="000514D4" w:rsidRDefault="000514D4">
      <w:pPr>
        <w:spacing w:before="19" w:line="240" w:lineRule="exact"/>
        <w:rPr>
          <w:sz w:val="24"/>
          <w:szCs w:val="24"/>
        </w:rPr>
      </w:pPr>
    </w:p>
    <w:p w:rsidR="000514D4" w:rsidRDefault="0010268A">
      <w:pPr>
        <w:spacing w:line="212" w:lineRule="auto"/>
        <w:ind w:left="952" w:right="6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Where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ecified,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soil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arac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ristics for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foundations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established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rough appropriate</w:t>
      </w:r>
      <w:r>
        <w:rPr>
          <w:rFonts w:ascii="Calibri" w:eastAsia="Calibri" w:hAnsi="Calibri" w:cs="Calibri"/>
          <w:spacing w:val="4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soil</w:t>
      </w:r>
      <w:r>
        <w:rPr>
          <w:rFonts w:ascii="Calibri" w:eastAsia="Calibri" w:hAnsi="Calibri" w:cs="Calibri"/>
          <w:spacing w:val="4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investigation</w:t>
      </w:r>
      <w:r>
        <w:rPr>
          <w:rFonts w:ascii="Calibri" w:eastAsia="Calibri" w:hAnsi="Calibri" w:cs="Calibri"/>
          <w:spacing w:val="4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carr</w:t>
      </w:r>
      <w:r>
        <w:rPr>
          <w:rFonts w:ascii="Calibri" w:eastAsia="Calibri" w:hAnsi="Calibri" w:cs="Calibri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4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out</w:t>
      </w:r>
      <w:r>
        <w:rPr>
          <w:rFonts w:ascii="Calibri" w:eastAsia="Calibri" w:hAnsi="Calibri" w:cs="Calibri"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4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accordance</w:t>
      </w:r>
      <w:r>
        <w:rPr>
          <w:rFonts w:ascii="Calibri" w:eastAsia="Calibri" w:hAnsi="Calibri" w:cs="Calibri"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with</w:t>
      </w:r>
      <w:r>
        <w:rPr>
          <w:rFonts w:ascii="Calibri" w:eastAsia="Calibri" w:hAnsi="Calibri" w:cs="Calibri"/>
          <w:spacing w:val="4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BS</w:t>
      </w:r>
      <w:r>
        <w:rPr>
          <w:rFonts w:ascii="Calibri" w:eastAsia="Calibri" w:hAnsi="Calibri" w:cs="Calibri"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5930.</w:t>
      </w:r>
      <w:r>
        <w:rPr>
          <w:rFonts w:ascii="Calibri" w:eastAsia="Calibri" w:hAnsi="Calibri" w:cs="Calibri"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scope</w:t>
      </w:r>
      <w:r>
        <w:rPr>
          <w:rFonts w:ascii="Calibri" w:eastAsia="Calibri" w:hAnsi="Calibri" w:cs="Calibri"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 cover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soil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bearing capaci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considering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strength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settlement,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durability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 stability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foundation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soils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wit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regard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 water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erosion,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soil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corrosion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characterist</w:t>
      </w:r>
      <w:r>
        <w:rPr>
          <w:rFonts w:ascii="Calibri" w:eastAsia="Calibri" w:hAnsi="Calibri" w:cs="Calibri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s, and problems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with respect to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excavation/con</w:t>
      </w:r>
      <w:r>
        <w:rPr>
          <w:rFonts w:ascii="Calibri" w:eastAsia="Calibri" w:hAnsi="Calibri" w:cs="Calibri"/>
          <w:spacing w:val="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truction.</w:t>
      </w:r>
    </w:p>
    <w:p w:rsidR="000514D4" w:rsidRDefault="000514D4">
      <w:pPr>
        <w:spacing w:before="14" w:line="240" w:lineRule="exact"/>
        <w:rPr>
          <w:sz w:val="24"/>
          <w:szCs w:val="24"/>
        </w:rPr>
      </w:pPr>
    </w:p>
    <w:p w:rsidR="000514D4" w:rsidRDefault="0010268A">
      <w:pPr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5.0       </w:t>
      </w:r>
      <w:r>
        <w:rPr>
          <w:rFonts w:ascii="Calibri" w:eastAsia="Calibri" w:hAnsi="Calibri" w:cs="Calibri"/>
          <w:b/>
          <w:spacing w:val="3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Roads</w:t>
      </w:r>
      <w:r>
        <w:rPr>
          <w:rFonts w:ascii="Calibri" w:eastAsia="Calibri" w:hAnsi="Calibri" w:cs="Calibri"/>
          <w:b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and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Paved</w:t>
      </w:r>
      <w:r>
        <w:rPr>
          <w:rFonts w:ascii="Calibri" w:eastAsia="Calibri" w:hAnsi="Calibri" w:cs="Calibri"/>
          <w:b/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Areas</w:t>
      </w:r>
    </w:p>
    <w:p w:rsidR="000514D4" w:rsidRDefault="000514D4">
      <w:pPr>
        <w:spacing w:before="18" w:line="240" w:lineRule="exact"/>
        <w:rPr>
          <w:sz w:val="24"/>
          <w:szCs w:val="24"/>
        </w:rPr>
      </w:pPr>
    </w:p>
    <w:p w:rsidR="000514D4" w:rsidRDefault="0010268A">
      <w:pPr>
        <w:spacing w:line="212" w:lineRule="auto"/>
        <w:ind w:left="952" w:right="6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Precast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concre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paving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blocks,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80mm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thick,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used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roads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car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parking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areas. </w:t>
      </w:r>
      <w:proofErr w:type="spellStart"/>
      <w:r>
        <w:rPr>
          <w:rFonts w:ascii="Calibri" w:eastAsia="Calibri" w:hAnsi="Calibri" w:cs="Calibri"/>
          <w:sz w:val="24"/>
          <w:szCs w:val="24"/>
        </w:rPr>
        <w:t>Kerbs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 be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provided at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boundaries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concre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paved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areas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an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rais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islands where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shown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dr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wings. </w:t>
      </w:r>
    </w:p>
    <w:p w:rsidR="000514D4" w:rsidRDefault="000514D4">
      <w:pPr>
        <w:spacing w:before="13" w:line="240" w:lineRule="exact"/>
        <w:rPr>
          <w:sz w:val="24"/>
          <w:szCs w:val="24"/>
        </w:rPr>
      </w:pPr>
    </w:p>
    <w:p w:rsidR="000514D4" w:rsidRDefault="0010268A">
      <w:pPr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6.0       </w:t>
      </w:r>
      <w:r>
        <w:rPr>
          <w:rFonts w:ascii="Calibri" w:eastAsia="Calibri" w:hAnsi="Calibri" w:cs="Calibri"/>
          <w:b/>
          <w:spacing w:val="3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Un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b/>
          <w:sz w:val="22"/>
          <w:szCs w:val="22"/>
        </w:rPr>
        <w:t>erg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ou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n</w:t>
      </w:r>
      <w:r>
        <w:rPr>
          <w:rFonts w:ascii="Calibri" w:eastAsia="Calibri" w:hAnsi="Calibri" w:cs="Calibri"/>
          <w:b/>
          <w:sz w:val="22"/>
          <w:szCs w:val="22"/>
        </w:rPr>
        <w:t>d</w:t>
      </w:r>
      <w:r>
        <w:rPr>
          <w:rFonts w:ascii="Calibri" w:eastAsia="Calibri" w:hAnsi="Calibri" w:cs="Calibri"/>
          <w:b/>
          <w:spacing w:val="-1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Utilit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es</w:t>
      </w:r>
    </w:p>
    <w:p w:rsidR="000514D4" w:rsidRDefault="000514D4">
      <w:pPr>
        <w:spacing w:before="19" w:line="240" w:lineRule="exact"/>
        <w:rPr>
          <w:sz w:val="24"/>
          <w:szCs w:val="24"/>
        </w:rPr>
      </w:pPr>
    </w:p>
    <w:p w:rsidR="000514D4" w:rsidRDefault="0010268A">
      <w:pPr>
        <w:spacing w:line="212" w:lineRule="auto"/>
        <w:ind w:left="952" w:right="6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reinforced concre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underground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found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tions,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manholes,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chambers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hall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 protected</w:t>
      </w:r>
      <w:r>
        <w:rPr>
          <w:rFonts w:ascii="Calibri" w:eastAsia="Calibri" w:hAnsi="Calibri" w:cs="Calibri"/>
          <w:spacing w:val="51"/>
          <w:sz w:val="24"/>
          <w:szCs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  <w:szCs w:val="24"/>
        </w:rPr>
        <w:t xml:space="preserve">externally 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proofErr w:type="gramEnd"/>
      <w:r>
        <w:rPr>
          <w:rFonts w:ascii="Calibri" w:eastAsia="Calibri" w:hAnsi="Calibri" w:cs="Calibri"/>
          <w:spacing w:val="5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horizontal</w:t>
      </w:r>
      <w:r>
        <w:rPr>
          <w:rFonts w:ascii="Calibri" w:eastAsia="Calibri" w:hAnsi="Calibri" w:cs="Calibri"/>
          <w:spacing w:val="5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5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vertical</w:t>
      </w:r>
      <w:r>
        <w:rPr>
          <w:rFonts w:ascii="Calibri" w:eastAsia="Calibri" w:hAnsi="Calibri" w:cs="Calibri"/>
          <w:spacing w:val="5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surfaces,</w:t>
      </w:r>
      <w:r>
        <w:rPr>
          <w:rFonts w:ascii="Calibri" w:eastAsia="Calibri" w:hAnsi="Calibri" w:cs="Calibri"/>
          <w:spacing w:val="5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5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per</w:t>
      </w:r>
      <w:r>
        <w:rPr>
          <w:rFonts w:ascii="Calibri" w:eastAsia="Calibri" w:hAnsi="Calibri" w:cs="Calibri"/>
          <w:spacing w:val="5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ec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io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5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3</w:t>
      </w:r>
      <w:r>
        <w:rPr>
          <w:rFonts w:ascii="Calibri" w:eastAsia="Calibri" w:hAnsi="Calibri" w:cs="Calibri"/>
          <w:spacing w:val="-1"/>
          <w:sz w:val="24"/>
          <w:szCs w:val="24"/>
        </w:rPr>
        <w:t>.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-1"/>
          <w:sz w:val="24"/>
          <w:szCs w:val="24"/>
        </w:rPr>
        <w:t>.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-1"/>
          <w:sz w:val="24"/>
          <w:szCs w:val="24"/>
        </w:rPr>
        <w:t>.</w:t>
      </w:r>
      <w:r>
        <w:rPr>
          <w:rFonts w:ascii="Calibri" w:eastAsia="Calibri" w:hAnsi="Calibri" w:cs="Calibri"/>
          <w:sz w:val="24"/>
          <w:szCs w:val="24"/>
        </w:rPr>
        <w:t>5</w:t>
      </w:r>
      <w:r>
        <w:rPr>
          <w:rFonts w:ascii="Calibri" w:eastAsia="Calibri" w:hAnsi="Calibri" w:cs="Calibri"/>
          <w:spacing w:val="5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5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this document.</w:t>
      </w:r>
    </w:p>
    <w:p w:rsidR="000514D4" w:rsidRDefault="000514D4">
      <w:pPr>
        <w:spacing w:before="14" w:line="240" w:lineRule="exact"/>
        <w:rPr>
          <w:sz w:val="24"/>
          <w:szCs w:val="24"/>
        </w:rPr>
      </w:pPr>
    </w:p>
    <w:p w:rsidR="000514D4" w:rsidRDefault="0010268A">
      <w:pPr>
        <w:spacing w:line="260" w:lineRule="exact"/>
        <w:ind w:left="952" w:right="6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underground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utilities,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pipes,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tru</w:t>
      </w:r>
      <w:r>
        <w:rPr>
          <w:rFonts w:ascii="Calibri" w:eastAsia="Calibri" w:hAnsi="Calibri" w:cs="Calibri"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tur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culv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rts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 covers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gn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 accommod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imposed loading from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service loa</w:t>
      </w:r>
      <w:r>
        <w:rPr>
          <w:rFonts w:ascii="Calibri" w:eastAsia="Calibri" w:hAnsi="Calibri" w:cs="Calibri"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ing, and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co</w:t>
      </w:r>
      <w:r>
        <w:rPr>
          <w:rFonts w:ascii="Calibri" w:eastAsia="Calibri" w:hAnsi="Calibri" w:cs="Calibri"/>
          <w:spacing w:val="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struction</w:t>
      </w:r>
      <w:r>
        <w:rPr>
          <w:rFonts w:ascii="Calibri" w:eastAsia="Calibri" w:hAnsi="Calibri" w:cs="Calibri"/>
          <w:spacing w:val="-1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tra</w:t>
      </w:r>
      <w:r>
        <w:rPr>
          <w:rFonts w:ascii="Calibri" w:eastAsia="Calibri" w:hAnsi="Calibri" w:cs="Calibri"/>
          <w:spacing w:val="1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fic.</w:t>
      </w:r>
    </w:p>
    <w:p w:rsidR="000514D4" w:rsidRDefault="000514D4">
      <w:pPr>
        <w:spacing w:before="19" w:line="240" w:lineRule="exact"/>
        <w:rPr>
          <w:sz w:val="24"/>
          <w:szCs w:val="24"/>
        </w:rPr>
      </w:pPr>
    </w:p>
    <w:p w:rsidR="000514D4" w:rsidRDefault="0010268A">
      <w:pPr>
        <w:ind w:left="23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7.0    </w:t>
      </w:r>
      <w:r>
        <w:rPr>
          <w:rFonts w:ascii="Calibri" w:eastAsia="Calibri" w:hAnsi="Calibri" w:cs="Calibri"/>
          <w:b/>
          <w:spacing w:val="5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Foundations, Footings and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Floor S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sz w:val="24"/>
          <w:szCs w:val="24"/>
        </w:rPr>
        <w:t>abs</w:t>
      </w:r>
    </w:p>
    <w:p w:rsidR="000514D4" w:rsidRDefault="000514D4">
      <w:pPr>
        <w:spacing w:before="9" w:line="260" w:lineRule="exact"/>
        <w:rPr>
          <w:sz w:val="26"/>
          <w:szCs w:val="26"/>
        </w:rPr>
      </w:pPr>
    </w:p>
    <w:p w:rsidR="000514D4" w:rsidRDefault="0010268A">
      <w:pPr>
        <w:ind w:left="952" w:right="6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Floor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slabs shall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laid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flat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with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crossfalls. 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top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level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slab sha</w:t>
      </w:r>
      <w:r>
        <w:rPr>
          <w:rFonts w:ascii="Calibri" w:eastAsia="Calibri" w:hAnsi="Calibri" w:cs="Calibri"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not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deviate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more than ±3mm in 2m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when measured </w:t>
      </w:r>
      <w:r>
        <w:rPr>
          <w:rFonts w:ascii="Calibri" w:eastAsia="Calibri" w:hAnsi="Calibri" w:cs="Calibri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 any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direction. 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 floor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joints shall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sealed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 an approved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tw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‐part </w:t>
      </w:r>
      <w:proofErr w:type="spellStart"/>
      <w:r>
        <w:rPr>
          <w:rFonts w:ascii="Calibri" w:eastAsia="Calibri" w:hAnsi="Calibri" w:cs="Calibri"/>
          <w:sz w:val="24"/>
          <w:szCs w:val="24"/>
        </w:rPr>
        <w:t>po</w:t>
      </w:r>
      <w:r>
        <w:rPr>
          <w:rFonts w:ascii="Calibri" w:eastAsia="Calibri" w:hAnsi="Calibri" w:cs="Calibri"/>
          <w:spacing w:val="1"/>
          <w:sz w:val="24"/>
          <w:szCs w:val="24"/>
        </w:rPr>
        <w:t>ly</w:t>
      </w:r>
      <w:r>
        <w:rPr>
          <w:rFonts w:ascii="Calibri" w:eastAsia="Calibri" w:hAnsi="Calibri" w:cs="Calibri"/>
          <w:sz w:val="24"/>
          <w:szCs w:val="24"/>
        </w:rPr>
        <w:t>sulphide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sealant</w:t>
      </w:r>
      <w:r w:rsidR="00B35E45">
        <w:rPr>
          <w:rFonts w:ascii="Calibri" w:eastAsia="Calibri" w:hAnsi="Calibri" w:cs="Calibri"/>
          <w:sz w:val="24"/>
          <w:szCs w:val="24"/>
        </w:rPr>
        <w:t xml:space="preserve"> or equivalent sealant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0514D4" w:rsidRDefault="000514D4">
      <w:pPr>
        <w:spacing w:before="12" w:line="280" w:lineRule="exact"/>
        <w:rPr>
          <w:sz w:val="28"/>
          <w:szCs w:val="28"/>
        </w:rPr>
      </w:pPr>
    </w:p>
    <w:p w:rsidR="000514D4" w:rsidRDefault="0010268A">
      <w:pPr>
        <w:ind w:left="952" w:right="65"/>
        <w:jc w:val="both"/>
        <w:rPr>
          <w:rFonts w:ascii="Calibri" w:eastAsia="Calibri" w:hAnsi="Calibri" w:cs="Calibri"/>
          <w:sz w:val="24"/>
          <w:szCs w:val="24"/>
        </w:rPr>
        <w:sectPr w:rsidR="000514D4">
          <w:pgSz w:w="11920" w:h="16840"/>
          <w:pgMar w:top="1000" w:right="1040" w:bottom="280" w:left="920" w:header="746" w:footer="969" w:gutter="0"/>
          <w:cols w:space="720"/>
        </w:sectPr>
      </w:pPr>
      <w:r>
        <w:rPr>
          <w:rFonts w:ascii="Calibri" w:eastAsia="Calibri" w:hAnsi="Calibri" w:cs="Calibri"/>
          <w:sz w:val="24"/>
          <w:szCs w:val="24"/>
        </w:rPr>
        <w:t>Floor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slabs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laid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 one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layer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1200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uge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polythene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sheet la</w:t>
      </w:r>
      <w:r>
        <w:rPr>
          <w:rFonts w:ascii="Calibri" w:eastAsia="Calibri" w:hAnsi="Calibri" w:cs="Calibri"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ped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minim</w:t>
      </w:r>
      <w:r>
        <w:rPr>
          <w:rFonts w:ascii="Calibri" w:eastAsia="Calibri" w:hAnsi="Calibri" w:cs="Calibri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300 mm at each edge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 top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50mm </w:t>
      </w:r>
      <w:r>
        <w:rPr>
          <w:rFonts w:ascii="Calibri" w:eastAsia="Calibri" w:hAnsi="Calibri" w:cs="Calibri"/>
          <w:spacing w:val="2"/>
          <w:sz w:val="24"/>
          <w:szCs w:val="24"/>
        </w:rPr>
        <w:t>c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te blinding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compacted free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draining imported granular material.</w:t>
      </w:r>
    </w:p>
    <w:p w:rsidR="000514D4" w:rsidRDefault="000514D4">
      <w:pPr>
        <w:spacing w:before="2" w:line="180" w:lineRule="exact"/>
        <w:rPr>
          <w:sz w:val="19"/>
          <w:szCs w:val="19"/>
        </w:rPr>
      </w:pPr>
    </w:p>
    <w:p w:rsidR="000514D4" w:rsidRDefault="000514D4">
      <w:pPr>
        <w:spacing w:line="200" w:lineRule="exact"/>
      </w:pPr>
    </w:p>
    <w:p w:rsidR="000514D4" w:rsidRDefault="0010268A">
      <w:pPr>
        <w:spacing w:before="48" w:line="240" w:lineRule="exact"/>
        <w:ind w:left="952" w:right="6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stability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analysis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calc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lations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foundation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desi</w:t>
      </w:r>
      <w:r>
        <w:rPr>
          <w:rFonts w:ascii="Calibri" w:eastAsia="Calibri" w:hAnsi="Calibri" w:cs="Calibri"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ned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have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minimum factor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safety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-1"/>
          <w:sz w:val="24"/>
          <w:szCs w:val="24"/>
        </w:rPr>
        <w:t>2.</w:t>
      </w:r>
      <w:r>
        <w:rPr>
          <w:rFonts w:ascii="Calibri" w:eastAsia="Calibri" w:hAnsi="Calibri" w:cs="Calibri"/>
          <w:sz w:val="24"/>
          <w:szCs w:val="24"/>
        </w:rPr>
        <w:t>0 against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overturning and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1.</w:t>
      </w:r>
      <w:r>
        <w:rPr>
          <w:rFonts w:ascii="Calibri" w:eastAsia="Calibri" w:hAnsi="Calibri" w:cs="Calibri"/>
          <w:sz w:val="24"/>
          <w:szCs w:val="24"/>
        </w:rPr>
        <w:t>5 against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sliding. 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weight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soil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overburden may be taken into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account when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calculating factor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safety.</w:t>
      </w:r>
      <w:r>
        <w:rPr>
          <w:rFonts w:ascii="Calibri" w:eastAsia="Calibri" w:hAnsi="Calibri" w:cs="Calibri"/>
          <w:spacing w:val="5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 minimum factor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safety against floatation shall be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1.1.  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 determining 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factor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 safety against fl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atation allowance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hall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removal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soil overburden </w:t>
      </w:r>
      <w:r>
        <w:rPr>
          <w:rFonts w:ascii="Calibri" w:eastAsia="Calibri" w:hAnsi="Calibri" w:cs="Calibri"/>
          <w:spacing w:val="-1"/>
          <w:sz w:val="24"/>
          <w:szCs w:val="24"/>
        </w:rPr>
        <w:t>an</w:t>
      </w:r>
      <w:r>
        <w:rPr>
          <w:rFonts w:ascii="Calibri" w:eastAsia="Calibri" w:hAnsi="Calibri" w:cs="Calibri"/>
          <w:sz w:val="24"/>
          <w:szCs w:val="24"/>
        </w:rPr>
        <w:t>d possible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loss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skin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friction from the sides.</w:t>
      </w:r>
    </w:p>
    <w:p w:rsidR="000514D4" w:rsidRDefault="000514D4">
      <w:pPr>
        <w:spacing w:before="3" w:line="200" w:lineRule="exact"/>
      </w:pPr>
    </w:p>
    <w:p w:rsidR="000514D4" w:rsidRDefault="0010268A">
      <w:pPr>
        <w:ind w:left="23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8.0      </w:t>
      </w:r>
      <w:r>
        <w:rPr>
          <w:rFonts w:ascii="Calibri" w:eastAsia="Calibri" w:hAnsi="Calibri" w:cs="Calibri"/>
          <w:b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Concrete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Blockwork</w:t>
      </w:r>
    </w:p>
    <w:p w:rsidR="000514D4" w:rsidRDefault="000514D4">
      <w:pPr>
        <w:spacing w:before="7" w:line="180" w:lineRule="exact"/>
        <w:rPr>
          <w:sz w:val="18"/>
          <w:szCs w:val="18"/>
        </w:rPr>
      </w:pPr>
    </w:p>
    <w:p w:rsidR="000514D4" w:rsidRDefault="0010268A">
      <w:pPr>
        <w:spacing w:line="280" w:lineRule="exact"/>
        <w:ind w:left="952" w:right="7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Blockwork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designed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BS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5628.  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External</w:t>
      </w:r>
      <w:r>
        <w:rPr>
          <w:rFonts w:ascii="Calibri" w:eastAsia="Calibri" w:hAnsi="Calibri" w:cs="Calibri"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walls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cav</w:t>
      </w:r>
      <w:r>
        <w:rPr>
          <w:rFonts w:ascii="Calibri" w:eastAsia="Calibri" w:hAnsi="Calibri" w:cs="Calibri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ty</w:t>
      </w:r>
      <w:r>
        <w:rPr>
          <w:rFonts w:ascii="Calibri" w:eastAsia="Calibri" w:hAnsi="Calibri" w:cs="Calibri"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type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comprising</w:t>
      </w:r>
    </w:p>
    <w:p w:rsidR="000514D4" w:rsidRDefault="0010268A">
      <w:pPr>
        <w:spacing w:line="240" w:lineRule="exact"/>
        <w:ind w:left="952" w:right="7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100mm</w:t>
      </w:r>
      <w:r>
        <w:rPr>
          <w:rFonts w:ascii="Calibri" w:eastAsia="Calibri" w:hAnsi="Calibri" w:cs="Calibri"/>
          <w:spacing w:val="3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sol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3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concre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3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externally,</w:t>
      </w:r>
      <w:r>
        <w:rPr>
          <w:rFonts w:ascii="Calibri" w:eastAsia="Calibri" w:hAnsi="Calibri" w:cs="Calibri"/>
          <w:spacing w:val="3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3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50mm</w:t>
      </w:r>
      <w:r>
        <w:rPr>
          <w:rFonts w:ascii="Calibri" w:eastAsia="Calibri" w:hAnsi="Calibri" w:cs="Calibri"/>
          <w:spacing w:val="3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insulated</w:t>
      </w:r>
      <w:r>
        <w:rPr>
          <w:rFonts w:ascii="Calibri" w:eastAsia="Calibri" w:hAnsi="Calibri" w:cs="Calibri"/>
          <w:spacing w:val="3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cavi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3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and</w:t>
      </w:r>
      <w:r>
        <w:rPr>
          <w:rFonts w:ascii="Calibri" w:eastAsia="Calibri" w:hAnsi="Calibri" w:cs="Calibri"/>
          <w:spacing w:val="3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150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3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hollow</w:t>
      </w:r>
      <w:r>
        <w:rPr>
          <w:rFonts w:ascii="Calibri" w:eastAsia="Calibri" w:hAnsi="Calibri" w:cs="Calibri"/>
          <w:spacing w:val="3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concrete</w:t>
      </w:r>
    </w:p>
    <w:p w:rsidR="000514D4" w:rsidRDefault="0010268A">
      <w:pPr>
        <w:spacing w:line="240" w:lineRule="exact"/>
        <w:ind w:left="952" w:right="712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2"/>
          <w:sz w:val="24"/>
          <w:szCs w:val="24"/>
        </w:rPr>
        <w:t>block inter</w:t>
      </w:r>
      <w:r>
        <w:rPr>
          <w:rFonts w:ascii="Calibri" w:eastAsia="Calibri" w:hAnsi="Calibri" w:cs="Calibri"/>
          <w:spacing w:val="-1"/>
          <w:position w:val="2"/>
          <w:sz w:val="24"/>
          <w:szCs w:val="24"/>
        </w:rPr>
        <w:t>n</w:t>
      </w:r>
      <w:r>
        <w:rPr>
          <w:rFonts w:ascii="Calibri" w:eastAsia="Calibri" w:hAnsi="Calibri" w:cs="Calibri"/>
          <w:position w:val="2"/>
          <w:sz w:val="24"/>
          <w:szCs w:val="24"/>
        </w:rPr>
        <w:t>al skin.</w:t>
      </w:r>
    </w:p>
    <w:p w:rsidR="000514D4" w:rsidRDefault="000514D4">
      <w:pPr>
        <w:spacing w:before="4" w:line="220" w:lineRule="exact"/>
        <w:rPr>
          <w:sz w:val="22"/>
          <w:szCs w:val="22"/>
        </w:rPr>
      </w:pPr>
    </w:p>
    <w:p w:rsidR="000514D4" w:rsidRDefault="0010268A">
      <w:pPr>
        <w:spacing w:line="240" w:lineRule="exact"/>
        <w:ind w:left="952" w:right="6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Walls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dividing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storage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areas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from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office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areas, walls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surrounding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elect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ical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rooms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 minimum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200m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hollow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conc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te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block.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Other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internal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bl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kwork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walls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nimum</w:t>
      </w:r>
    </w:p>
    <w:p w:rsidR="000514D4" w:rsidRDefault="0010268A">
      <w:pPr>
        <w:spacing w:line="240" w:lineRule="exact"/>
        <w:ind w:left="952" w:right="594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150mm hol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ow concrete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block.</w:t>
      </w:r>
    </w:p>
    <w:p w:rsidR="000514D4" w:rsidRDefault="000514D4">
      <w:pPr>
        <w:spacing w:before="4" w:line="220" w:lineRule="exact"/>
        <w:rPr>
          <w:sz w:val="22"/>
          <w:szCs w:val="22"/>
        </w:rPr>
      </w:pPr>
    </w:p>
    <w:p w:rsidR="000514D4" w:rsidRDefault="0010268A">
      <w:pPr>
        <w:spacing w:line="240" w:lineRule="exact"/>
        <w:ind w:left="952" w:right="6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Blockwork walls shall be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tied to structural col</w:t>
      </w:r>
      <w:r>
        <w:rPr>
          <w:rFonts w:ascii="Calibri" w:eastAsia="Calibri" w:hAnsi="Calibri" w:cs="Calibri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mns and beams using 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proprietary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stainless steel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system that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complies with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 requireme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ts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5628. 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Cavity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ties shall also be stainless steel.</w:t>
      </w:r>
    </w:p>
    <w:p w:rsidR="000514D4" w:rsidRDefault="000514D4">
      <w:pPr>
        <w:spacing w:line="240" w:lineRule="exact"/>
        <w:rPr>
          <w:sz w:val="24"/>
          <w:szCs w:val="24"/>
        </w:rPr>
      </w:pPr>
    </w:p>
    <w:p w:rsidR="000514D4" w:rsidRDefault="0010268A">
      <w:pPr>
        <w:spacing w:line="240" w:lineRule="exact"/>
        <w:ind w:left="952" w:right="6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Where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joints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required,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stainless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steel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plaster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stops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used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her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side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each joint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external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wall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joints. 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rnal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wall joints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off</w:t>
      </w:r>
      <w:r>
        <w:rPr>
          <w:rFonts w:ascii="Calibri" w:eastAsia="Calibri" w:hAnsi="Calibri" w:cs="Calibri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ce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areas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finis</w:t>
      </w:r>
      <w:r>
        <w:rPr>
          <w:rFonts w:ascii="Calibri" w:eastAsia="Calibri" w:hAnsi="Calibri" w:cs="Calibri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flush with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plaster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stainless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steel expa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ded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al. 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joints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formed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using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plaster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stop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 be filled using an approved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tw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‐part </w:t>
      </w:r>
      <w:proofErr w:type="spellStart"/>
      <w:r>
        <w:rPr>
          <w:rFonts w:ascii="Calibri" w:eastAsia="Calibri" w:hAnsi="Calibri" w:cs="Calibri"/>
          <w:sz w:val="24"/>
          <w:szCs w:val="24"/>
        </w:rPr>
        <w:t>polysulphide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sealant.</w:t>
      </w:r>
    </w:p>
    <w:p w:rsidR="000514D4" w:rsidRDefault="000514D4">
      <w:pPr>
        <w:spacing w:before="11" w:line="260" w:lineRule="exact"/>
        <w:rPr>
          <w:sz w:val="26"/>
          <w:szCs w:val="26"/>
        </w:rPr>
      </w:pPr>
    </w:p>
    <w:p w:rsidR="000514D4" w:rsidRDefault="0010268A">
      <w:pPr>
        <w:spacing w:line="168" w:lineRule="auto"/>
        <w:ind w:left="952" w:right="6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blockwork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up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to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ground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level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solid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ocks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sulphate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resistant ce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nt and shall have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 minimum 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mpressive strength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 15N/mm</w:t>
      </w:r>
      <w:r>
        <w:rPr>
          <w:rFonts w:ascii="Calibri" w:eastAsia="Calibri" w:hAnsi="Calibri" w:cs="Calibri"/>
          <w:position w:val="11"/>
          <w:sz w:val="16"/>
          <w:szCs w:val="16"/>
        </w:rPr>
        <w:t>2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0514D4" w:rsidRDefault="000514D4">
      <w:pPr>
        <w:spacing w:before="6" w:line="200" w:lineRule="exact"/>
      </w:pPr>
    </w:p>
    <w:p w:rsidR="000514D4" w:rsidRDefault="0010268A">
      <w:pPr>
        <w:ind w:left="23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9.0      </w:t>
      </w:r>
      <w:r>
        <w:rPr>
          <w:rFonts w:ascii="Calibri" w:eastAsia="Calibri" w:hAnsi="Calibri" w:cs="Calibri"/>
          <w:b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Detailed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Engineering Documents</w:t>
      </w:r>
    </w:p>
    <w:p w:rsidR="000514D4" w:rsidRDefault="000514D4">
      <w:pPr>
        <w:spacing w:before="4" w:line="220" w:lineRule="exact"/>
        <w:rPr>
          <w:sz w:val="22"/>
          <w:szCs w:val="22"/>
        </w:rPr>
      </w:pPr>
    </w:p>
    <w:p w:rsidR="000514D4" w:rsidRDefault="0010268A">
      <w:pPr>
        <w:tabs>
          <w:tab w:val="left" w:pos="1480"/>
        </w:tabs>
        <w:spacing w:line="240" w:lineRule="exact"/>
        <w:ind w:left="1492" w:right="65" w:hanging="57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1)</w:t>
      </w:r>
      <w:r>
        <w:rPr>
          <w:rFonts w:ascii="Calibri" w:eastAsia="Calibri" w:hAnsi="Calibri" w:cs="Calibri"/>
          <w:sz w:val="24"/>
          <w:szCs w:val="24"/>
        </w:rPr>
        <w:tab/>
        <w:t xml:space="preserve">Detail 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design 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and 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calculations 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shall 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be 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shown 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n 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sk</w:t>
      </w:r>
      <w:r>
        <w:rPr>
          <w:rFonts w:ascii="Calibri" w:eastAsia="Calibri" w:hAnsi="Calibri" w:cs="Calibri"/>
          <w:spacing w:val="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tches 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showing 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structural arrange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ts,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loads,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member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sizes,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etc. 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Com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uter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printout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input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data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files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 be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supplemented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with analysis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model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plots,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illustrating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node/element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numbers, </w:t>
      </w:r>
      <w:proofErr w:type="gramStart"/>
      <w:r>
        <w:rPr>
          <w:rFonts w:ascii="Calibri" w:eastAsia="Calibri" w:hAnsi="Calibri" w:cs="Calibri"/>
          <w:sz w:val="24"/>
          <w:szCs w:val="24"/>
        </w:rPr>
        <w:t xml:space="preserve">support  </w:t>
      </w:r>
      <w:r>
        <w:rPr>
          <w:rFonts w:ascii="Calibri" w:eastAsia="Calibri" w:hAnsi="Calibri" w:cs="Calibri"/>
          <w:spacing w:val="1"/>
          <w:sz w:val="24"/>
          <w:szCs w:val="24"/>
        </w:rPr>
        <w:t>typ</w:t>
      </w:r>
      <w:r>
        <w:rPr>
          <w:rFonts w:ascii="Calibri" w:eastAsia="Calibri" w:hAnsi="Calibri" w:cs="Calibri"/>
          <w:sz w:val="24"/>
          <w:szCs w:val="24"/>
        </w:rPr>
        <w:t>e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(fixe</w:t>
      </w:r>
      <w:r>
        <w:rPr>
          <w:rFonts w:ascii="Calibri" w:eastAsia="Calibri" w:hAnsi="Calibri" w:cs="Calibri"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,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pinned,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spring),</w:t>
      </w:r>
      <w:r>
        <w:rPr>
          <w:rFonts w:ascii="Calibri" w:eastAsia="Calibri" w:hAnsi="Calibri" w:cs="Calibri"/>
          <w:spacing w:val="5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member</w:t>
      </w:r>
      <w:r>
        <w:rPr>
          <w:rFonts w:ascii="Calibri" w:eastAsia="Calibri" w:hAnsi="Calibri" w:cs="Calibri"/>
          <w:spacing w:val="5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property/size,</w:t>
      </w:r>
      <w:r>
        <w:rPr>
          <w:rFonts w:ascii="Calibri" w:eastAsia="Calibri" w:hAnsi="Calibri" w:cs="Calibri"/>
          <w:spacing w:val="5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mem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5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orientation, member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gth,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member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loading. Computer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model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plo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n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altered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by hand.</w:t>
      </w:r>
    </w:p>
    <w:p w:rsidR="000514D4" w:rsidRDefault="000514D4">
      <w:pPr>
        <w:spacing w:line="240" w:lineRule="exact"/>
        <w:rPr>
          <w:sz w:val="24"/>
          <w:szCs w:val="24"/>
        </w:rPr>
      </w:pPr>
    </w:p>
    <w:p w:rsidR="000514D4" w:rsidRDefault="0010268A" w:rsidP="00B35E45">
      <w:pPr>
        <w:tabs>
          <w:tab w:val="left" w:pos="1480"/>
        </w:tabs>
        <w:spacing w:line="240" w:lineRule="exact"/>
        <w:ind w:left="1492" w:right="65" w:hanging="57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2)</w:t>
      </w:r>
      <w:r>
        <w:rPr>
          <w:rFonts w:ascii="Calibri" w:eastAsia="Calibri" w:hAnsi="Calibri" w:cs="Calibri"/>
          <w:sz w:val="24"/>
          <w:szCs w:val="24"/>
        </w:rPr>
        <w:tab/>
        <w:t>For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Structural</w:t>
      </w:r>
      <w:r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analysis</w:t>
      </w:r>
      <w:r w:rsidR="00B35E45">
        <w:rPr>
          <w:rFonts w:ascii="Calibri" w:eastAsia="Calibri" w:hAnsi="Calibri" w:cs="Calibri"/>
          <w:spacing w:val="21"/>
          <w:sz w:val="24"/>
          <w:szCs w:val="24"/>
        </w:rPr>
        <w:t xml:space="preserve">, a structural analysis software such as STAAD or similar </w:t>
      </w:r>
      <w:r>
        <w:rPr>
          <w:rFonts w:ascii="Calibri" w:eastAsia="Calibri" w:hAnsi="Calibri" w:cs="Calibri"/>
          <w:sz w:val="24"/>
          <w:szCs w:val="24"/>
        </w:rPr>
        <w:t>sof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ware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be </w:t>
      </w:r>
      <w:r>
        <w:rPr>
          <w:rFonts w:ascii="Calibri" w:eastAsia="Calibri" w:hAnsi="Calibri" w:cs="Calibri"/>
          <w:sz w:val="24"/>
          <w:szCs w:val="24"/>
        </w:rPr>
        <w:t xml:space="preserve">used and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input file</w:t>
      </w:r>
      <w:proofErr w:type="gramStart"/>
      <w:r>
        <w:rPr>
          <w:rFonts w:ascii="Calibri" w:eastAsia="Calibri" w:hAnsi="Calibri" w:cs="Calibri"/>
          <w:sz w:val="24"/>
          <w:szCs w:val="24"/>
        </w:rPr>
        <w:t>,  shall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be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submitted for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design approval.  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</w:p>
    <w:p w:rsidR="000514D4" w:rsidRDefault="000514D4">
      <w:pPr>
        <w:spacing w:line="200" w:lineRule="exact"/>
      </w:pPr>
    </w:p>
    <w:p w:rsidR="000514D4" w:rsidRDefault="000514D4">
      <w:pPr>
        <w:spacing w:before="3" w:line="240" w:lineRule="exact"/>
        <w:rPr>
          <w:sz w:val="24"/>
          <w:szCs w:val="24"/>
        </w:rPr>
      </w:pPr>
    </w:p>
    <w:p w:rsidR="000514D4" w:rsidRDefault="0010268A">
      <w:pPr>
        <w:ind w:left="916" w:right="510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3)      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 calculations shall be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 SI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units.</w:t>
      </w:r>
      <w:r w:rsidR="00B35E45">
        <w:rPr>
          <w:rFonts w:ascii="Calibri" w:eastAsia="Calibri" w:hAnsi="Calibri" w:cs="Calibri"/>
          <w:sz w:val="24"/>
          <w:szCs w:val="24"/>
        </w:rPr>
        <w:t xml:space="preserve"> The calculation report and the drawings shall be in English.</w:t>
      </w:r>
    </w:p>
    <w:p w:rsidR="000514D4" w:rsidRDefault="000514D4">
      <w:pPr>
        <w:spacing w:line="200" w:lineRule="exact"/>
      </w:pPr>
    </w:p>
    <w:p w:rsidR="000514D4" w:rsidRDefault="000514D4">
      <w:pPr>
        <w:spacing w:before="7" w:line="220" w:lineRule="exact"/>
        <w:rPr>
          <w:sz w:val="22"/>
          <w:szCs w:val="22"/>
        </w:rPr>
      </w:pPr>
    </w:p>
    <w:p w:rsidR="000514D4" w:rsidRDefault="000514D4" w:rsidP="00B35E45">
      <w:pPr>
        <w:spacing w:line="280" w:lineRule="exact"/>
        <w:ind w:right="66"/>
        <w:jc w:val="both"/>
        <w:rPr>
          <w:rFonts w:ascii="Calibri" w:eastAsia="Calibri" w:hAnsi="Calibri" w:cs="Calibri"/>
          <w:sz w:val="24"/>
          <w:szCs w:val="24"/>
        </w:rPr>
      </w:pPr>
    </w:p>
    <w:p w:rsidR="000514D4" w:rsidRDefault="000514D4">
      <w:pPr>
        <w:spacing w:line="200" w:lineRule="exact"/>
      </w:pPr>
    </w:p>
    <w:p w:rsidR="000514D4" w:rsidRDefault="000514D4">
      <w:pPr>
        <w:spacing w:before="6" w:line="240" w:lineRule="exact"/>
        <w:rPr>
          <w:sz w:val="24"/>
          <w:szCs w:val="24"/>
        </w:rPr>
      </w:pPr>
    </w:p>
    <w:p w:rsidR="000514D4" w:rsidRDefault="0010268A">
      <w:pPr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10.0     </w:t>
      </w:r>
      <w:r>
        <w:rPr>
          <w:rFonts w:ascii="Calibri" w:eastAsia="Calibri" w:hAnsi="Calibri" w:cs="Calibri"/>
          <w:b/>
          <w:spacing w:val="2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Ea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h</w:t>
      </w:r>
      <w:r>
        <w:rPr>
          <w:rFonts w:ascii="Calibri" w:eastAsia="Calibri" w:hAnsi="Calibri" w:cs="Calibri"/>
          <w:b/>
          <w:sz w:val="22"/>
          <w:szCs w:val="22"/>
        </w:rPr>
        <w:t>works</w:t>
      </w:r>
    </w:p>
    <w:p w:rsidR="000514D4" w:rsidRDefault="000514D4">
      <w:pPr>
        <w:spacing w:before="11" w:line="200" w:lineRule="exact"/>
      </w:pPr>
    </w:p>
    <w:p w:rsidR="000514D4" w:rsidRDefault="0010268A">
      <w:pPr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10.1     </w:t>
      </w:r>
      <w:r>
        <w:rPr>
          <w:rFonts w:ascii="Calibri" w:eastAsia="Calibri" w:hAnsi="Calibri" w:cs="Calibri"/>
          <w:b/>
          <w:spacing w:val="2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Fill</w:t>
      </w:r>
    </w:p>
    <w:p w:rsidR="000514D4" w:rsidRDefault="000514D4">
      <w:pPr>
        <w:spacing w:before="9" w:line="220" w:lineRule="exact"/>
        <w:rPr>
          <w:sz w:val="22"/>
          <w:szCs w:val="22"/>
        </w:rPr>
      </w:pPr>
    </w:p>
    <w:p w:rsidR="000514D4" w:rsidRDefault="0010268A">
      <w:pPr>
        <w:spacing w:line="240" w:lineRule="exact"/>
        <w:ind w:left="952" w:right="507"/>
        <w:rPr>
          <w:rFonts w:ascii="Calibri" w:eastAsia="Calibri" w:hAnsi="Calibri" w:cs="Calibri"/>
          <w:sz w:val="24"/>
          <w:szCs w:val="24"/>
        </w:rPr>
        <w:sectPr w:rsidR="000514D4">
          <w:pgSz w:w="11920" w:h="16840"/>
          <w:pgMar w:top="1000" w:right="1040" w:bottom="280" w:left="920" w:header="746" w:footer="969" w:gutter="0"/>
          <w:cols w:space="720"/>
        </w:sectPr>
      </w:pPr>
      <w:r>
        <w:rPr>
          <w:rFonts w:ascii="Calibri" w:eastAsia="Calibri" w:hAnsi="Calibri" w:cs="Calibri"/>
          <w:sz w:val="24"/>
          <w:szCs w:val="24"/>
        </w:rPr>
        <w:t>The controlled earth filling shall be done using ‘selected fill’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mater</w:t>
      </w:r>
      <w:r>
        <w:rPr>
          <w:rFonts w:ascii="Calibri" w:eastAsia="Calibri" w:hAnsi="Calibri" w:cs="Calibri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al imported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from an approved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area.</w:t>
      </w:r>
    </w:p>
    <w:p w:rsidR="000514D4" w:rsidRDefault="000514D4">
      <w:pPr>
        <w:spacing w:line="240" w:lineRule="exact"/>
        <w:rPr>
          <w:sz w:val="24"/>
          <w:szCs w:val="24"/>
        </w:rPr>
      </w:pPr>
    </w:p>
    <w:p w:rsidR="000514D4" w:rsidRDefault="0010268A">
      <w:pPr>
        <w:spacing w:line="240" w:lineRule="exact"/>
        <w:ind w:left="952" w:right="6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Any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fill shall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spread in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layers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 maxim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 250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mm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compacted thickness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 with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 minimum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density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equal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95%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he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maxim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dry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density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(MDD)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determined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by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BS</w:t>
      </w:r>
    </w:p>
    <w:p w:rsidR="000514D4" w:rsidRDefault="0010268A">
      <w:pPr>
        <w:spacing w:line="240" w:lineRule="exact"/>
        <w:ind w:left="952" w:right="764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1377 Test 13.</w:t>
      </w:r>
    </w:p>
    <w:p w:rsidR="000514D4" w:rsidRDefault="000514D4">
      <w:pPr>
        <w:spacing w:before="4" w:line="220" w:lineRule="exact"/>
        <w:rPr>
          <w:sz w:val="22"/>
          <w:szCs w:val="22"/>
        </w:rPr>
      </w:pPr>
    </w:p>
    <w:p w:rsidR="000514D4" w:rsidRDefault="0010268A">
      <w:pPr>
        <w:spacing w:line="240" w:lineRule="exact"/>
        <w:ind w:left="952" w:right="6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first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layer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fill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limited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200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mm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loose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thickness.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After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place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ent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but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prior to compaction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area shall be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scarified to a depth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 300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mm (100 mm into 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natural soil) to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break up any weathered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cr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st and mixed with the new fill.</w:t>
      </w:r>
    </w:p>
    <w:p w:rsidR="000514D4" w:rsidRDefault="000514D4">
      <w:pPr>
        <w:spacing w:before="8" w:line="260" w:lineRule="exact"/>
        <w:rPr>
          <w:sz w:val="26"/>
          <w:szCs w:val="26"/>
        </w:rPr>
      </w:pPr>
    </w:p>
    <w:p w:rsidR="000514D4" w:rsidRDefault="0010268A">
      <w:pPr>
        <w:ind w:lef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10.2     </w:t>
      </w:r>
      <w:r>
        <w:rPr>
          <w:rFonts w:ascii="Calibri" w:eastAsia="Calibri" w:hAnsi="Calibri" w:cs="Calibri"/>
          <w:b/>
          <w:spacing w:val="2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Excavation</w:t>
      </w:r>
    </w:p>
    <w:p w:rsidR="000514D4" w:rsidRDefault="000514D4">
      <w:pPr>
        <w:spacing w:before="9" w:line="260" w:lineRule="exact"/>
        <w:rPr>
          <w:sz w:val="26"/>
          <w:szCs w:val="26"/>
        </w:rPr>
      </w:pPr>
    </w:p>
    <w:p w:rsidR="000514D4" w:rsidRDefault="0010268A">
      <w:pPr>
        <w:spacing w:line="240" w:lineRule="exact"/>
        <w:ind w:left="952" w:right="6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5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contractor</w:t>
      </w:r>
      <w:r>
        <w:rPr>
          <w:rFonts w:ascii="Calibri" w:eastAsia="Calibri" w:hAnsi="Calibri" w:cs="Calibri"/>
          <w:spacing w:val="5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5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tain</w:t>
      </w:r>
      <w:r>
        <w:rPr>
          <w:rFonts w:ascii="Calibri" w:eastAsia="Calibri" w:hAnsi="Calibri" w:cs="Calibri"/>
          <w:spacing w:val="5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5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vant</w:t>
      </w:r>
      <w:r>
        <w:rPr>
          <w:rFonts w:ascii="Calibri" w:eastAsia="Calibri" w:hAnsi="Calibri" w:cs="Calibri"/>
          <w:spacing w:val="5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avation</w:t>
      </w:r>
      <w:r>
        <w:rPr>
          <w:rFonts w:ascii="Calibri" w:eastAsia="Calibri" w:hAnsi="Calibri" w:cs="Calibri"/>
          <w:spacing w:val="5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permits</w:t>
      </w:r>
      <w:r>
        <w:rPr>
          <w:rFonts w:ascii="Calibri" w:eastAsia="Calibri" w:hAnsi="Calibri" w:cs="Calibri"/>
          <w:spacing w:val="5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5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required</w:t>
      </w:r>
      <w:r>
        <w:rPr>
          <w:rFonts w:ascii="Calibri" w:eastAsia="Calibri" w:hAnsi="Calibri" w:cs="Calibri"/>
          <w:spacing w:val="5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commence work. 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Materials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 be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excavated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ar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not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specifically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classified and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work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include ex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avation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all types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 soil and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rock, whether water bearing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 no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0514D4" w:rsidRDefault="000514D4">
      <w:pPr>
        <w:spacing w:before="8" w:line="260" w:lineRule="exact"/>
        <w:rPr>
          <w:sz w:val="26"/>
          <w:szCs w:val="26"/>
        </w:rPr>
      </w:pPr>
    </w:p>
    <w:p w:rsidR="000514D4" w:rsidRDefault="0010268A">
      <w:pPr>
        <w:ind w:left="952" w:right="6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Excava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 materials suitable for fill shall be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transported to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 replaced in fill areas within 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limits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workspace. . 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gradation limit 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 within the gradation limits specified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below.</w:t>
      </w:r>
    </w:p>
    <w:p w:rsidR="000514D4" w:rsidRDefault="000514D4">
      <w:pPr>
        <w:spacing w:before="14" w:line="280" w:lineRule="exact"/>
        <w:rPr>
          <w:sz w:val="28"/>
          <w:szCs w:val="28"/>
        </w:rPr>
      </w:pPr>
    </w:p>
    <w:p w:rsidR="000514D4" w:rsidRDefault="0010268A">
      <w:pPr>
        <w:ind w:left="952" w:right="6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Excava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mater</w:t>
      </w:r>
      <w:r>
        <w:rPr>
          <w:rFonts w:ascii="Calibri" w:eastAsia="Calibri" w:hAnsi="Calibri" w:cs="Calibri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unsuitable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fill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disposed </w:t>
      </w:r>
      <w:proofErr w:type="spellStart"/>
      <w:r>
        <w:rPr>
          <w:rFonts w:ascii="Calibri" w:eastAsia="Calibri" w:hAnsi="Calibri" w:cs="Calibri"/>
          <w:sz w:val="24"/>
          <w:szCs w:val="24"/>
        </w:rPr>
        <w:t>off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oil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approved areas. Unsuitable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mater</w:t>
      </w:r>
      <w:r>
        <w:rPr>
          <w:rFonts w:ascii="Calibri" w:eastAsia="Calibri" w:hAnsi="Calibri" w:cs="Calibri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fill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includes organic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cl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silt,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wood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other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mater</w:t>
      </w:r>
      <w:r>
        <w:rPr>
          <w:rFonts w:ascii="Calibri" w:eastAsia="Calibri" w:hAnsi="Calibri" w:cs="Calibri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subject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 decomposition,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dune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sand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desert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fill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not conforming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gradation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curve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 maximum allowed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salt content,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materials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obtained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during site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</w:t>
      </w:r>
      <w:r>
        <w:rPr>
          <w:rFonts w:ascii="Calibri" w:eastAsia="Calibri" w:hAnsi="Calibri" w:cs="Calibri"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ea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ance, e.g.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concre</w:t>
      </w:r>
      <w:r>
        <w:rPr>
          <w:rFonts w:ascii="Calibri" w:eastAsia="Calibri" w:hAnsi="Calibri" w:cs="Calibri"/>
          <w:spacing w:val="-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, steel, e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c.,</w:t>
      </w:r>
    </w:p>
    <w:p w:rsidR="000514D4" w:rsidRDefault="000514D4">
      <w:pPr>
        <w:spacing w:before="13" w:line="280" w:lineRule="exact"/>
        <w:rPr>
          <w:sz w:val="28"/>
          <w:szCs w:val="28"/>
        </w:rPr>
      </w:pPr>
    </w:p>
    <w:p w:rsidR="000514D4" w:rsidRDefault="0010268A">
      <w:pPr>
        <w:ind w:left="952" w:right="6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contractor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liaise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with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B35E45">
        <w:rPr>
          <w:rFonts w:ascii="Calibri" w:eastAsia="Calibri" w:hAnsi="Calibri" w:cs="Calibri"/>
          <w:spacing w:val="1"/>
          <w:sz w:val="24"/>
          <w:szCs w:val="24"/>
        </w:rPr>
        <w:t xml:space="preserve">the Employer </w:t>
      </w:r>
      <w:r>
        <w:rPr>
          <w:rFonts w:ascii="Calibri" w:eastAsia="Calibri" w:hAnsi="Calibri" w:cs="Calibri"/>
          <w:sz w:val="24"/>
          <w:szCs w:val="24"/>
        </w:rPr>
        <w:t>with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respect to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work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near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utili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services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an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</w:t>
      </w:r>
      <w:r>
        <w:rPr>
          <w:rFonts w:ascii="Calibri" w:eastAsia="Calibri" w:hAnsi="Calibri" w:cs="Calibri"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l establish</w:t>
      </w:r>
      <w:r>
        <w:rPr>
          <w:rFonts w:ascii="Calibri" w:eastAsia="Calibri" w:hAnsi="Calibri" w:cs="Calibri"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safety</w:t>
      </w:r>
      <w:r>
        <w:rPr>
          <w:rFonts w:ascii="Calibri" w:eastAsia="Calibri" w:hAnsi="Calibri" w:cs="Calibri"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procedures</w:t>
      </w:r>
      <w:r>
        <w:rPr>
          <w:rFonts w:ascii="Calibri" w:eastAsia="Calibri" w:hAnsi="Calibri" w:cs="Calibri"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cleara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1"/>
          <w:sz w:val="24"/>
          <w:szCs w:val="24"/>
        </w:rPr>
        <w:t>q</w:t>
      </w:r>
      <w:r>
        <w:rPr>
          <w:rFonts w:ascii="Calibri" w:eastAsia="Calibri" w:hAnsi="Calibri" w:cs="Calibri"/>
          <w:sz w:val="24"/>
          <w:szCs w:val="24"/>
        </w:rPr>
        <w:t>uire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ents</w:t>
      </w:r>
      <w:r>
        <w:rPr>
          <w:rFonts w:ascii="Calibri" w:eastAsia="Calibri" w:hAnsi="Calibri" w:cs="Calibri"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at</w:t>
      </w:r>
      <w:r>
        <w:rPr>
          <w:rFonts w:ascii="Calibri" w:eastAsia="Calibri" w:hAnsi="Calibri" w:cs="Calibri"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start</w:t>
      </w:r>
      <w:r>
        <w:rPr>
          <w:rFonts w:ascii="Calibri" w:eastAsia="Calibri" w:hAnsi="Calibri" w:cs="Calibri"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exc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vation work.</w:t>
      </w:r>
    </w:p>
    <w:p w:rsidR="000514D4" w:rsidRDefault="000514D4">
      <w:pPr>
        <w:spacing w:before="12" w:line="280" w:lineRule="exact"/>
        <w:rPr>
          <w:sz w:val="28"/>
          <w:szCs w:val="28"/>
        </w:rPr>
      </w:pPr>
    </w:p>
    <w:p w:rsidR="000514D4" w:rsidRDefault="0010268A">
      <w:pPr>
        <w:ind w:left="952" w:right="6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Finished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xc</w:t>
      </w:r>
      <w:r>
        <w:rPr>
          <w:rFonts w:ascii="Calibri" w:eastAsia="Calibri" w:hAnsi="Calibri" w:cs="Calibri"/>
          <w:sz w:val="24"/>
          <w:szCs w:val="24"/>
        </w:rPr>
        <w:t>avation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slo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rma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wo</w:t>
      </w:r>
      <w:r>
        <w:rPr>
          <w:rFonts w:ascii="Calibri" w:eastAsia="Calibri" w:hAnsi="Calibri" w:cs="Calibri"/>
          <w:sz w:val="24"/>
          <w:szCs w:val="24"/>
        </w:rPr>
        <w:t>rks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free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from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debris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 loose material.</w:t>
      </w:r>
    </w:p>
    <w:p w:rsidR="000514D4" w:rsidRDefault="000514D4">
      <w:pPr>
        <w:spacing w:before="13" w:line="280" w:lineRule="exact"/>
        <w:rPr>
          <w:sz w:val="28"/>
          <w:szCs w:val="28"/>
        </w:rPr>
      </w:pPr>
    </w:p>
    <w:p w:rsidR="000514D4" w:rsidRDefault="0010268A">
      <w:pPr>
        <w:ind w:left="952" w:right="6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contractor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pay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special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 ensu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no damage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occurs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 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any existing pipes/ducts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culverts during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excavation.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Should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contr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ctor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course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of </w:t>
      </w:r>
      <w:r>
        <w:rPr>
          <w:rFonts w:ascii="Calibri" w:eastAsia="Calibri" w:hAnsi="Calibri" w:cs="Calibri"/>
          <w:sz w:val="24"/>
          <w:szCs w:val="24"/>
        </w:rPr>
        <w:t>ex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avation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subsequently,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uncover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reviously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uncovered services, 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notify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B35E45">
        <w:rPr>
          <w:rFonts w:ascii="Calibri" w:eastAsia="Calibri" w:hAnsi="Calibri" w:cs="Calibri"/>
          <w:spacing w:val="-1"/>
          <w:sz w:val="24"/>
          <w:szCs w:val="24"/>
        </w:rPr>
        <w:t>the Employer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writing,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description,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dimensions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level above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datum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other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appropriate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de</w:t>
      </w:r>
      <w:r>
        <w:rPr>
          <w:rFonts w:ascii="Calibri" w:eastAsia="Calibri" w:hAnsi="Calibri" w:cs="Calibri"/>
          <w:spacing w:val="-1"/>
          <w:sz w:val="24"/>
          <w:szCs w:val="24"/>
        </w:rPr>
        <w:t>ta</w:t>
      </w:r>
      <w:r>
        <w:rPr>
          <w:rFonts w:ascii="Calibri" w:eastAsia="Calibri" w:hAnsi="Calibri" w:cs="Calibri"/>
          <w:sz w:val="24"/>
          <w:szCs w:val="24"/>
        </w:rPr>
        <w:t>ils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on </w:t>
      </w:r>
      <w:r>
        <w:rPr>
          <w:rFonts w:ascii="Calibri" w:eastAsia="Calibri" w:hAnsi="Calibri" w:cs="Calibri"/>
          <w:sz w:val="24"/>
          <w:szCs w:val="24"/>
        </w:rPr>
        <w:t>an appropriate drawing.</w:t>
      </w:r>
    </w:p>
    <w:p w:rsidR="000514D4" w:rsidRDefault="000514D4">
      <w:pPr>
        <w:spacing w:before="13" w:line="280" w:lineRule="exact"/>
        <w:rPr>
          <w:sz w:val="28"/>
          <w:szCs w:val="28"/>
        </w:rPr>
      </w:pPr>
    </w:p>
    <w:p w:rsidR="000514D4" w:rsidRDefault="0010268A">
      <w:pPr>
        <w:ind w:left="952" w:right="6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contractor</w:t>
      </w:r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</w:t>
      </w:r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responsible</w:t>
      </w:r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damage,</w:t>
      </w:r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which</w:t>
      </w:r>
      <w:r>
        <w:rPr>
          <w:rFonts w:ascii="Calibri" w:eastAsia="Calibri" w:hAnsi="Calibri" w:cs="Calibri"/>
          <w:spacing w:val="4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may</w:t>
      </w:r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arise</w:t>
      </w:r>
      <w:r>
        <w:rPr>
          <w:rFonts w:ascii="Calibri" w:eastAsia="Calibri" w:hAnsi="Calibri" w:cs="Calibri"/>
          <w:spacing w:val="4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from</w:t>
      </w:r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entry</w:t>
      </w:r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of </w:t>
      </w:r>
      <w:r>
        <w:rPr>
          <w:rFonts w:ascii="Calibri" w:eastAsia="Calibri" w:hAnsi="Calibri" w:cs="Calibri"/>
          <w:sz w:val="24"/>
          <w:szCs w:val="24"/>
        </w:rPr>
        <w:t>water into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excavations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shall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provide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necessary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labour</w:t>
      </w:r>
      <w:proofErr w:type="spellEnd"/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equipment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bale, d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‐water,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r 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drain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as  required  keeping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the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excavations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cle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r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water 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isin</w:t>
      </w:r>
      <w:r>
        <w:rPr>
          <w:rFonts w:ascii="Calibri" w:eastAsia="Calibri" w:hAnsi="Calibri" w:cs="Calibri"/>
          <w:sz w:val="24"/>
          <w:szCs w:val="24"/>
        </w:rPr>
        <w:t xml:space="preserve">g 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from whatever source.</w:t>
      </w:r>
    </w:p>
    <w:sectPr w:rsidR="000514D4">
      <w:pgSz w:w="11920" w:h="16840"/>
      <w:pgMar w:top="1000" w:right="1040" w:bottom="280" w:left="920" w:header="746" w:footer="96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0D5" w:rsidRDefault="0010268A">
      <w:r>
        <w:separator/>
      </w:r>
    </w:p>
  </w:endnote>
  <w:endnote w:type="continuationSeparator" w:id="0">
    <w:p w:rsidR="009370D5" w:rsidRDefault="00102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4D4" w:rsidRDefault="000514D4">
    <w:pPr>
      <w:spacing w:line="200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882" w:rsidRDefault="007F7882">
    <w:pPr>
      <w:spacing w:line="20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0D5" w:rsidRDefault="0010268A">
      <w:r>
        <w:separator/>
      </w:r>
    </w:p>
  </w:footnote>
  <w:footnote w:type="continuationSeparator" w:id="0">
    <w:p w:rsidR="009370D5" w:rsidRDefault="001026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03F" w:rsidRPr="0069603F" w:rsidRDefault="0069603F" w:rsidP="0069603F">
    <w:pPr>
      <w:spacing w:after="160" w:line="259" w:lineRule="auto"/>
      <w:rPr>
        <w:rFonts w:ascii="Calibri" w:eastAsia="Calibri" w:hAnsi="Calibri" w:cs="Arial"/>
        <w:sz w:val="22"/>
        <w:szCs w:val="22"/>
      </w:rPr>
    </w:pPr>
    <w:r w:rsidRPr="0069603F">
      <w:rPr>
        <w:i/>
        <w:iCs/>
        <w:noProof/>
        <w:sz w:val="16"/>
        <w:szCs w:val="16"/>
      </w:rPr>
      <w:t>EPC Turnkey of Hulhumale’ Office Complex</w:t>
    </w:r>
    <w:r w:rsidRPr="0069603F">
      <w:rPr>
        <w:rFonts w:ascii="Calibri" w:eastAsia="Calibri" w:hAnsi="Calibri" w:cs="Arial"/>
        <w:noProof/>
        <w:sz w:val="16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04EBCE" wp14:editId="7BD73BF0">
              <wp:simplePos x="0" y="0"/>
              <wp:positionH relativeFrom="column">
                <wp:posOffset>-19050</wp:posOffset>
              </wp:positionH>
              <wp:positionV relativeFrom="paragraph">
                <wp:posOffset>104775</wp:posOffset>
              </wp:positionV>
              <wp:extent cx="5753100" cy="0"/>
              <wp:effectExtent l="9525" t="9525" r="9525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53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1E290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.5pt;margin-top:8.25pt;width:453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"/>
          </w:pict>
        </mc:Fallback>
      </mc:AlternateContent>
    </w:r>
    <w:r w:rsidRPr="0069603F">
      <w:rPr>
        <w:i/>
        <w:iCs/>
        <w:noProof/>
        <w:sz w:val="16"/>
        <w:szCs w:val="16"/>
      </w:rPr>
      <w:t xml:space="preserve">                        </w:t>
    </w:r>
    <w:r w:rsidRPr="0069603F">
      <w:rPr>
        <w:rFonts w:ascii="Calibri" w:eastAsia="Calibri" w:hAnsi="Calibri" w:cs="Arial"/>
        <w:sz w:val="16"/>
        <w:szCs w:val="22"/>
      </w:rPr>
      <w:t xml:space="preserve">                                                                                                                                       3-</w:t>
    </w:r>
    <w:r w:rsidRPr="0069603F">
      <w:rPr>
        <w:rFonts w:ascii="Calibri" w:eastAsia="Calibri" w:hAnsi="Calibri" w:cs="Arial"/>
        <w:sz w:val="16"/>
        <w:szCs w:val="22"/>
      </w:rPr>
      <w:fldChar w:fldCharType="begin"/>
    </w:r>
    <w:r w:rsidRPr="0069603F">
      <w:rPr>
        <w:rFonts w:ascii="Calibri" w:eastAsia="Calibri" w:hAnsi="Calibri" w:cs="Arial"/>
        <w:sz w:val="16"/>
        <w:szCs w:val="22"/>
      </w:rPr>
      <w:instrText xml:space="preserve"> PAGE </w:instrText>
    </w:r>
    <w:r w:rsidRPr="0069603F">
      <w:rPr>
        <w:rFonts w:ascii="Calibri" w:eastAsia="Calibri" w:hAnsi="Calibri" w:cs="Arial"/>
        <w:sz w:val="16"/>
        <w:szCs w:val="22"/>
      </w:rPr>
      <w:fldChar w:fldCharType="separate"/>
    </w:r>
    <w:r w:rsidR="00002E7D">
      <w:rPr>
        <w:rFonts w:ascii="Calibri" w:eastAsia="Calibri" w:hAnsi="Calibri" w:cs="Arial"/>
        <w:noProof/>
        <w:sz w:val="16"/>
        <w:szCs w:val="22"/>
      </w:rPr>
      <w:t>2</w:t>
    </w:r>
    <w:r w:rsidRPr="0069603F">
      <w:rPr>
        <w:rFonts w:ascii="Calibri" w:eastAsia="Calibri" w:hAnsi="Calibri" w:cs="Arial"/>
        <w:sz w:val="16"/>
        <w:szCs w:val="22"/>
      </w:rPr>
      <w:fldChar w:fldCharType="end"/>
    </w:r>
  </w:p>
  <w:p w:rsidR="0069603F" w:rsidRDefault="006960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4D4" w:rsidRDefault="000514D4">
    <w:pPr>
      <w:spacing w:line="20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882" w:rsidRDefault="007F7882">
    <w:pPr>
      <w:spacing w:line="20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5A5FD5"/>
    <w:multiLevelType w:val="multilevel"/>
    <w:tmpl w:val="7B62DE0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D4"/>
    <w:rsid w:val="00002E7D"/>
    <w:rsid w:val="000514D4"/>
    <w:rsid w:val="0010268A"/>
    <w:rsid w:val="004269D8"/>
    <w:rsid w:val="0069603F"/>
    <w:rsid w:val="007F7882"/>
    <w:rsid w:val="009370D5"/>
    <w:rsid w:val="00B3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4265614-EE1F-4014-92ED-3DEE4817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7F78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7882"/>
  </w:style>
  <w:style w:type="paragraph" w:styleId="Footer">
    <w:name w:val="footer"/>
    <w:basedOn w:val="Normal"/>
    <w:link w:val="FooterChar"/>
    <w:uiPriority w:val="99"/>
    <w:unhideWhenUsed/>
    <w:rsid w:val="007F78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7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2492</Words>
  <Characters>14210</Characters>
  <Application>Microsoft Office Word</Application>
  <DocSecurity>4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Aminath Naheen Ahmed</dc:creator>
  <cp:lastModifiedBy>Aminath Naaheen Ahmed</cp:lastModifiedBy>
  <cp:revision>2</cp:revision>
  <dcterms:created xsi:type="dcterms:W3CDTF">2019-05-26T05:03:00Z</dcterms:created>
  <dcterms:modified xsi:type="dcterms:W3CDTF">2019-05-26T05:03:00Z</dcterms:modified>
</cp:coreProperties>
</file>